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56AEA" w14:textId="77777777" w:rsidR="001F6487" w:rsidRPr="00E27A0F" w:rsidRDefault="001F6487" w:rsidP="00670BD9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E27A0F">
        <w:rPr>
          <w:rFonts w:asciiTheme="minorHAnsi" w:hAnsiTheme="minorHAnsi" w:cstheme="minorHAnsi"/>
          <w:b/>
          <w:color w:val="000000"/>
          <w:sz w:val="24"/>
          <w:szCs w:val="24"/>
        </w:rPr>
        <w:t>Załącznik nr 1 do Zapytania Ofertowego</w:t>
      </w:r>
    </w:p>
    <w:p w14:paraId="58434FEC" w14:textId="77777777" w:rsidR="002C5CCA" w:rsidRDefault="002C5CCA" w:rsidP="00E27A0F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</w:p>
    <w:p w14:paraId="6F5EABF3" w14:textId="77777777" w:rsidR="00CA5C93" w:rsidRPr="00CA5C93" w:rsidRDefault="00CA5C93" w:rsidP="00E27A0F">
      <w:pPr>
        <w:spacing w:after="0"/>
        <w:rPr>
          <w:rFonts w:asciiTheme="minorHAnsi" w:hAnsiTheme="minorHAnsi" w:cstheme="minorHAnsi"/>
          <w:color w:val="000000"/>
          <w:sz w:val="16"/>
          <w:szCs w:val="16"/>
        </w:rPr>
      </w:pPr>
    </w:p>
    <w:p w14:paraId="295E046D" w14:textId="77777777" w:rsidR="006F1F1B" w:rsidRPr="00E27A0F" w:rsidRDefault="001F6487" w:rsidP="00E27A0F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E27A0F">
        <w:rPr>
          <w:rFonts w:asciiTheme="minorHAnsi" w:hAnsiTheme="minorHAnsi" w:cstheme="minorHAnsi"/>
          <w:color w:val="000000"/>
          <w:sz w:val="24"/>
          <w:szCs w:val="24"/>
        </w:rPr>
        <w:t>……………………</w:t>
      </w:r>
      <w:r w:rsidR="006F1F1B" w:rsidRPr="00E27A0F">
        <w:rPr>
          <w:rFonts w:asciiTheme="minorHAnsi" w:hAnsiTheme="minorHAnsi" w:cstheme="minorHAnsi"/>
          <w:color w:val="000000"/>
          <w:sz w:val="24"/>
          <w:szCs w:val="24"/>
        </w:rPr>
        <w:t>………………..</w:t>
      </w:r>
    </w:p>
    <w:p w14:paraId="16DC8E76" w14:textId="77777777" w:rsidR="001F6487" w:rsidRPr="00E27A0F" w:rsidRDefault="001F6487" w:rsidP="00E27A0F">
      <w:pPr>
        <w:spacing w:after="0"/>
        <w:rPr>
          <w:rFonts w:asciiTheme="minorHAnsi" w:hAnsiTheme="minorHAnsi" w:cstheme="minorHAnsi"/>
          <w:b/>
          <w:color w:val="000000"/>
        </w:rPr>
      </w:pPr>
      <w:r w:rsidRPr="00E27A0F">
        <w:rPr>
          <w:rFonts w:asciiTheme="minorHAnsi" w:hAnsiTheme="minorHAnsi" w:cstheme="minorHAnsi"/>
          <w:color w:val="000000"/>
        </w:rPr>
        <w:t>Pieczęć Wykonawcy</w:t>
      </w:r>
    </w:p>
    <w:p w14:paraId="2651F593" w14:textId="77777777" w:rsidR="001F6487" w:rsidRPr="00E27A0F" w:rsidRDefault="001F6487" w:rsidP="00E27A0F">
      <w:pPr>
        <w:pStyle w:val="Stylumowa"/>
      </w:pPr>
      <w:r w:rsidRPr="00E27A0F">
        <w:t>FORMULARZ OFERTOWY</w:t>
      </w:r>
    </w:p>
    <w:p w14:paraId="3146BE6D" w14:textId="0A053862" w:rsidR="001F6487" w:rsidRPr="00670BD9" w:rsidRDefault="00670BD9" w:rsidP="00670BD9">
      <w:pPr>
        <w:spacing w:after="0"/>
        <w:jc w:val="center"/>
        <w:rPr>
          <w:rFonts w:ascii="Arial" w:hAnsi="Arial" w:cs="Arial"/>
        </w:rPr>
      </w:pPr>
      <w:r w:rsidRPr="00D95F08">
        <w:rPr>
          <w:rFonts w:asciiTheme="minorHAnsi" w:hAnsiTheme="minorHAnsi" w:cstheme="minorHAnsi"/>
          <w:color w:val="000000"/>
          <w:sz w:val="24"/>
          <w:szCs w:val="24"/>
        </w:rPr>
        <w:t>w ramach zamówienia, którego wartość nie przekracza 1</w:t>
      </w:r>
      <w:r w:rsidR="00B16290">
        <w:rPr>
          <w:rFonts w:asciiTheme="minorHAnsi" w:hAnsiTheme="minorHAnsi" w:cstheme="minorHAnsi"/>
          <w:color w:val="000000"/>
          <w:sz w:val="24"/>
          <w:szCs w:val="24"/>
        </w:rPr>
        <w:t>7</w:t>
      </w:r>
      <w:r w:rsidRPr="00D95F08">
        <w:rPr>
          <w:rFonts w:asciiTheme="minorHAnsi" w:hAnsiTheme="minorHAnsi" w:cstheme="minorHAnsi"/>
          <w:color w:val="000000"/>
          <w:sz w:val="24"/>
          <w:szCs w:val="24"/>
        </w:rPr>
        <w:t>0.000,00 PLN</w:t>
      </w:r>
    </w:p>
    <w:p w14:paraId="02043404" w14:textId="77777777" w:rsidR="00670BD9" w:rsidRPr="00D807D1" w:rsidRDefault="00670BD9" w:rsidP="00E27A0F">
      <w:pPr>
        <w:spacing w:after="0"/>
        <w:rPr>
          <w:rFonts w:asciiTheme="minorHAnsi" w:hAnsiTheme="minorHAnsi" w:cstheme="minorHAnsi"/>
          <w:color w:val="000000"/>
          <w:sz w:val="12"/>
          <w:szCs w:val="12"/>
        </w:rPr>
      </w:pPr>
    </w:p>
    <w:p w14:paraId="764C3DD0" w14:textId="77777777" w:rsidR="00CA7D1B" w:rsidRPr="00324248" w:rsidRDefault="001F6487" w:rsidP="00E27A0F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324248">
        <w:rPr>
          <w:rFonts w:asciiTheme="minorHAnsi" w:hAnsiTheme="minorHAnsi" w:cstheme="minorHAnsi"/>
          <w:color w:val="000000"/>
          <w:sz w:val="24"/>
          <w:szCs w:val="24"/>
        </w:rPr>
        <w:t>Oferta złożona w drodze zapytania ofertowego o udzie</w:t>
      </w:r>
      <w:r w:rsidR="00E32937" w:rsidRPr="00324248">
        <w:rPr>
          <w:rFonts w:asciiTheme="minorHAnsi" w:hAnsiTheme="minorHAnsi" w:cstheme="minorHAnsi"/>
          <w:color w:val="000000"/>
          <w:sz w:val="24"/>
          <w:szCs w:val="24"/>
        </w:rPr>
        <w:t xml:space="preserve">lenie zamówienia publicznego </w:t>
      </w:r>
      <w:r w:rsidR="00CA7D1B" w:rsidRPr="00324248">
        <w:rPr>
          <w:rFonts w:asciiTheme="minorHAnsi" w:hAnsiTheme="minorHAnsi" w:cstheme="minorHAnsi"/>
          <w:color w:val="000000"/>
          <w:sz w:val="24"/>
          <w:szCs w:val="24"/>
        </w:rPr>
        <w:t>na</w:t>
      </w:r>
      <w:r w:rsidR="00A41F0C" w:rsidRPr="00324248"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="00CA7D1B" w:rsidRPr="00324248">
        <w:rPr>
          <w:rFonts w:asciiTheme="minorHAnsi" w:hAnsiTheme="minorHAnsi" w:cstheme="minorHAnsi"/>
          <w:sz w:val="24"/>
          <w:szCs w:val="24"/>
        </w:rPr>
        <w:t xml:space="preserve">wykonanie zadania pn.: </w:t>
      </w:r>
    </w:p>
    <w:p w14:paraId="65EC55E4" w14:textId="56A0EA14" w:rsidR="005A28B6" w:rsidRPr="00324248" w:rsidRDefault="00670BD9" w:rsidP="00E27A0F">
      <w:pPr>
        <w:pStyle w:val="Tekstpodstawowywcity"/>
        <w:spacing w:after="0"/>
        <w:ind w:left="0"/>
        <w:rPr>
          <w:rFonts w:asciiTheme="minorHAnsi" w:hAnsiTheme="minorHAnsi" w:cstheme="minorHAnsi"/>
          <w:b/>
          <w:sz w:val="24"/>
          <w:szCs w:val="24"/>
        </w:rPr>
      </w:pPr>
      <w:r w:rsidRPr="00324248">
        <w:rPr>
          <w:rFonts w:asciiTheme="minorHAnsi" w:hAnsiTheme="minorHAnsi" w:cstheme="minorHAnsi"/>
          <w:b/>
          <w:sz w:val="24"/>
          <w:szCs w:val="24"/>
        </w:rPr>
        <w:t>Opracowanie dokumentacji projektowo-kosztorysowej niezbędnej do</w:t>
      </w:r>
      <w:r w:rsidR="006761D4" w:rsidRPr="00324248">
        <w:rPr>
          <w:rFonts w:asciiTheme="minorHAnsi" w:hAnsiTheme="minorHAnsi" w:cstheme="minorHAnsi"/>
          <w:b/>
          <w:sz w:val="24"/>
          <w:szCs w:val="24"/>
        </w:rPr>
        <w:t> </w:t>
      </w:r>
      <w:r w:rsidRPr="00324248">
        <w:rPr>
          <w:rFonts w:asciiTheme="minorHAnsi" w:hAnsiTheme="minorHAnsi" w:cstheme="minorHAnsi"/>
          <w:b/>
          <w:sz w:val="24"/>
          <w:szCs w:val="24"/>
        </w:rPr>
        <w:t>realizacji prac dla</w:t>
      </w:r>
      <w:r w:rsidR="004B441E" w:rsidRPr="00324248">
        <w:rPr>
          <w:rFonts w:asciiTheme="minorHAnsi" w:hAnsiTheme="minorHAnsi" w:cstheme="minorHAnsi"/>
          <w:b/>
          <w:sz w:val="24"/>
          <w:szCs w:val="24"/>
        </w:rPr>
        <w:t> </w:t>
      </w:r>
      <w:r w:rsidRPr="00324248">
        <w:rPr>
          <w:rFonts w:asciiTheme="minorHAnsi" w:hAnsiTheme="minorHAnsi" w:cstheme="minorHAnsi"/>
          <w:b/>
          <w:sz w:val="24"/>
          <w:szCs w:val="24"/>
        </w:rPr>
        <w:t xml:space="preserve">zadania pn.: </w:t>
      </w:r>
      <w:r w:rsidR="00B16290" w:rsidRPr="00B16290">
        <w:rPr>
          <w:rFonts w:asciiTheme="minorHAnsi" w:hAnsiTheme="minorHAnsi" w:cstheme="minorHAnsi"/>
          <w:b/>
          <w:sz w:val="24"/>
          <w:szCs w:val="24"/>
        </w:rPr>
        <w:t>„Budowa bulodromu” w ramach Zabrzańskiego Budżetu Obywatelskiego, edycja XII - wniosek P0047 Zmiany na Kotarbińskim</w:t>
      </w:r>
    </w:p>
    <w:p w14:paraId="36A7EA04" w14:textId="77777777" w:rsidR="001F6487" w:rsidRPr="00324248" w:rsidRDefault="001F6487" w:rsidP="00EE6C42">
      <w:pPr>
        <w:pStyle w:val="Akapitzlist1"/>
        <w:numPr>
          <w:ilvl w:val="0"/>
          <w:numId w:val="1"/>
        </w:numPr>
        <w:spacing w:before="120" w:after="0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24248">
        <w:rPr>
          <w:rFonts w:asciiTheme="minorHAnsi" w:hAnsiTheme="minorHAnsi" w:cstheme="minorHAnsi"/>
          <w:color w:val="000000"/>
          <w:sz w:val="24"/>
          <w:szCs w:val="24"/>
        </w:rPr>
        <w:t>Nazwa i adres Wykonawcy, nr regon/pesel, NIP, telefon, fax, e-mail:</w:t>
      </w:r>
    </w:p>
    <w:p w14:paraId="62C95B4A" w14:textId="77777777" w:rsidR="00A41F0C" w:rsidRPr="00324248" w:rsidRDefault="00AF45E5" w:rsidP="00D807D1">
      <w:pPr>
        <w:pStyle w:val="Akapitzlist1"/>
        <w:spacing w:before="120" w:after="0" w:line="240" w:lineRule="auto"/>
        <w:ind w:left="426"/>
        <w:rPr>
          <w:rFonts w:asciiTheme="minorHAnsi" w:hAnsiTheme="minorHAnsi" w:cstheme="minorHAnsi"/>
          <w:color w:val="000000"/>
          <w:sz w:val="24"/>
          <w:szCs w:val="24"/>
        </w:rPr>
      </w:pPr>
      <w:r w:rsidRPr="00324248">
        <w:rPr>
          <w:rFonts w:asciiTheme="minorHAnsi" w:hAnsiTheme="minorHAnsi" w:cstheme="minorHAnsi"/>
          <w:color w:val="000000"/>
          <w:sz w:val="24"/>
          <w:szCs w:val="24"/>
        </w:rPr>
        <w:t>……………………</w:t>
      </w:r>
      <w:r w:rsidR="00A41F0C" w:rsidRPr="00324248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…………………………………………………………………………………………………………………</w:t>
      </w:r>
    </w:p>
    <w:p w14:paraId="61C01CCB" w14:textId="77777777" w:rsidR="00AF45E5" w:rsidRPr="00324248" w:rsidRDefault="00AF45E5" w:rsidP="00D807D1">
      <w:pPr>
        <w:pStyle w:val="Akapitzlist1"/>
        <w:spacing w:before="120" w:after="0" w:line="240" w:lineRule="auto"/>
        <w:ind w:left="426"/>
        <w:rPr>
          <w:rFonts w:asciiTheme="minorHAnsi" w:hAnsiTheme="minorHAnsi" w:cstheme="minorHAnsi"/>
          <w:color w:val="000000"/>
          <w:sz w:val="24"/>
          <w:szCs w:val="24"/>
        </w:rPr>
      </w:pPr>
      <w:r w:rsidRPr="00324248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………………………………………………………………………………………</w:t>
      </w:r>
      <w:r w:rsidR="001958D2" w:rsidRPr="00324248">
        <w:rPr>
          <w:rFonts w:asciiTheme="minorHAnsi" w:hAnsiTheme="minorHAnsi" w:cstheme="minorHAnsi"/>
          <w:color w:val="000000"/>
          <w:sz w:val="24"/>
          <w:szCs w:val="24"/>
        </w:rPr>
        <w:t>…………………………</w:t>
      </w:r>
      <w:r w:rsidR="00A41F0C" w:rsidRPr="00324248">
        <w:rPr>
          <w:rFonts w:asciiTheme="minorHAnsi" w:hAnsiTheme="minorHAnsi" w:cstheme="minorHAnsi"/>
          <w:color w:val="000000"/>
          <w:sz w:val="24"/>
          <w:szCs w:val="24"/>
        </w:rPr>
        <w:t>…………………</w:t>
      </w:r>
      <w:r w:rsidR="001958D2" w:rsidRPr="00324248">
        <w:rPr>
          <w:rFonts w:asciiTheme="minorHAnsi" w:hAnsiTheme="minorHAnsi" w:cstheme="minorHAnsi"/>
          <w:color w:val="000000"/>
          <w:sz w:val="24"/>
          <w:szCs w:val="24"/>
        </w:rPr>
        <w:t>…</w:t>
      </w:r>
    </w:p>
    <w:p w14:paraId="221D7BB4" w14:textId="77777777" w:rsidR="004B441E" w:rsidRPr="00324248" w:rsidRDefault="004B441E" w:rsidP="00EE6C42">
      <w:pPr>
        <w:pStyle w:val="Akapitzlist1"/>
        <w:numPr>
          <w:ilvl w:val="0"/>
          <w:numId w:val="1"/>
        </w:numPr>
        <w:spacing w:before="60" w:after="0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24248">
        <w:rPr>
          <w:rFonts w:asciiTheme="minorHAnsi" w:hAnsiTheme="minorHAnsi" w:cstheme="minorHAnsi"/>
          <w:color w:val="000000"/>
          <w:sz w:val="24"/>
          <w:szCs w:val="24"/>
          <w:u w:color="000000"/>
        </w:rPr>
        <w:t>Oferuję wykonanie zamówienia za</w:t>
      </w:r>
      <w:r w:rsidRPr="00324248">
        <w:rPr>
          <w:rFonts w:asciiTheme="minorHAnsi" w:hAnsiTheme="minorHAnsi" w:cstheme="minorHAnsi"/>
          <w:kern w:val="24"/>
          <w:sz w:val="24"/>
          <w:szCs w:val="24"/>
        </w:rPr>
        <w:t xml:space="preserve"> </w:t>
      </w:r>
    </w:p>
    <w:p w14:paraId="601F67B4" w14:textId="03054E3F" w:rsidR="004B441E" w:rsidRPr="00324248" w:rsidRDefault="004B441E" w:rsidP="004B441E">
      <w:pPr>
        <w:pStyle w:val="Akapitzlist10"/>
        <w:spacing w:before="120" w:after="0"/>
        <w:ind w:left="426"/>
        <w:rPr>
          <w:rFonts w:asciiTheme="minorHAnsi" w:hAnsiTheme="minorHAnsi" w:cstheme="minorHAnsi"/>
          <w:color w:val="000000"/>
          <w:sz w:val="24"/>
          <w:szCs w:val="24"/>
        </w:rPr>
      </w:pPr>
      <w:r w:rsidRPr="0032424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cena </w:t>
      </w:r>
      <w:r w:rsidR="00AF45E5" w:rsidRPr="00324248">
        <w:rPr>
          <w:rFonts w:asciiTheme="minorHAnsi" w:hAnsiTheme="minorHAnsi" w:cstheme="minorHAnsi"/>
          <w:b/>
          <w:color w:val="000000"/>
          <w:sz w:val="24"/>
          <w:szCs w:val="24"/>
        </w:rPr>
        <w:t>brutto</w:t>
      </w:r>
      <w:r w:rsidR="00AF45E5" w:rsidRPr="00324248">
        <w:rPr>
          <w:rFonts w:asciiTheme="minorHAnsi" w:hAnsiTheme="minorHAnsi" w:cstheme="minorHAnsi"/>
          <w:color w:val="000000"/>
          <w:sz w:val="24"/>
          <w:szCs w:val="24"/>
        </w:rPr>
        <w:t> ……</w:t>
      </w:r>
      <w:r w:rsidRPr="00324248">
        <w:rPr>
          <w:rFonts w:asciiTheme="minorHAnsi" w:hAnsiTheme="minorHAnsi" w:cstheme="minorHAnsi"/>
          <w:color w:val="000000"/>
          <w:sz w:val="24"/>
          <w:szCs w:val="24"/>
        </w:rPr>
        <w:t>…………………………</w:t>
      </w:r>
      <w:r w:rsidR="00AF45E5" w:rsidRPr="00324248">
        <w:rPr>
          <w:rFonts w:asciiTheme="minorHAnsi" w:hAnsiTheme="minorHAnsi" w:cstheme="minorHAnsi"/>
          <w:color w:val="000000"/>
          <w:sz w:val="24"/>
          <w:szCs w:val="24"/>
        </w:rPr>
        <w:t>…</w:t>
      </w:r>
      <w:r w:rsidR="001958D2" w:rsidRPr="00324248">
        <w:rPr>
          <w:rFonts w:asciiTheme="minorHAnsi" w:hAnsiTheme="minorHAnsi" w:cstheme="minorHAnsi"/>
          <w:color w:val="000000"/>
          <w:sz w:val="24"/>
          <w:szCs w:val="24"/>
        </w:rPr>
        <w:t>………</w:t>
      </w:r>
      <w:r w:rsidR="00BA7263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1958D2" w:rsidRPr="00324248">
        <w:rPr>
          <w:rFonts w:asciiTheme="minorHAnsi" w:hAnsiTheme="minorHAnsi" w:cstheme="minorHAnsi"/>
          <w:color w:val="000000"/>
          <w:sz w:val="24"/>
          <w:szCs w:val="24"/>
        </w:rPr>
        <w:t>……</w:t>
      </w:r>
      <w:r w:rsidR="00AF45E5" w:rsidRPr="00324248">
        <w:rPr>
          <w:rFonts w:asciiTheme="minorHAnsi" w:hAnsiTheme="minorHAnsi" w:cstheme="minorHAnsi"/>
          <w:color w:val="000000"/>
          <w:sz w:val="24"/>
          <w:szCs w:val="24"/>
        </w:rPr>
        <w:t>…</w:t>
      </w:r>
      <w:r w:rsidR="00BA7263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AF45E5" w:rsidRPr="00324248">
        <w:rPr>
          <w:rFonts w:asciiTheme="minorHAnsi" w:hAnsiTheme="minorHAnsi" w:cstheme="minorHAnsi"/>
          <w:color w:val="000000"/>
          <w:sz w:val="24"/>
          <w:szCs w:val="24"/>
        </w:rPr>
        <w:t xml:space="preserve">zł  </w:t>
      </w:r>
    </w:p>
    <w:p w14:paraId="2FDA50E3" w14:textId="77777777" w:rsidR="00AF45E5" w:rsidRPr="00324248" w:rsidRDefault="00AF45E5" w:rsidP="004B441E">
      <w:pPr>
        <w:pStyle w:val="Akapitzlist10"/>
        <w:spacing w:before="120" w:after="0"/>
        <w:ind w:left="0" w:firstLine="426"/>
        <w:rPr>
          <w:rFonts w:asciiTheme="minorHAnsi" w:hAnsiTheme="minorHAnsi" w:cstheme="minorHAnsi"/>
          <w:color w:val="000000"/>
          <w:sz w:val="24"/>
          <w:szCs w:val="24"/>
        </w:rPr>
      </w:pPr>
      <w:r w:rsidRPr="00324248">
        <w:rPr>
          <w:rFonts w:asciiTheme="minorHAnsi" w:hAnsiTheme="minorHAnsi" w:cstheme="minorHAnsi"/>
          <w:color w:val="000000"/>
          <w:sz w:val="24"/>
          <w:szCs w:val="24"/>
        </w:rPr>
        <w:t>słownie złotych:…………</w:t>
      </w:r>
      <w:r w:rsidR="001958D2" w:rsidRPr="00324248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</w:t>
      </w:r>
    </w:p>
    <w:p w14:paraId="655DEEE7" w14:textId="26D918C9" w:rsidR="004B441E" w:rsidRPr="00324248" w:rsidRDefault="00AF45E5" w:rsidP="00E27A0F">
      <w:pPr>
        <w:pStyle w:val="Tekstpodstawowywcity"/>
        <w:spacing w:before="60"/>
        <w:ind w:left="426" w:right="-471"/>
        <w:rPr>
          <w:rFonts w:asciiTheme="minorHAnsi" w:hAnsiTheme="minorHAnsi" w:cstheme="minorHAnsi"/>
          <w:bCs/>
          <w:kern w:val="24"/>
          <w:sz w:val="24"/>
          <w:szCs w:val="24"/>
        </w:rPr>
      </w:pPr>
      <w:r w:rsidRPr="00324248">
        <w:rPr>
          <w:rFonts w:asciiTheme="minorHAnsi" w:hAnsiTheme="minorHAnsi" w:cstheme="minorHAnsi"/>
          <w:kern w:val="24"/>
          <w:sz w:val="24"/>
          <w:szCs w:val="24"/>
        </w:rPr>
        <w:t xml:space="preserve">w tym cena netto </w:t>
      </w:r>
      <w:r w:rsidRPr="00324248">
        <w:rPr>
          <w:rFonts w:asciiTheme="minorHAnsi" w:hAnsiTheme="minorHAnsi" w:cstheme="minorHAnsi"/>
          <w:bCs/>
          <w:kern w:val="24"/>
          <w:sz w:val="24"/>
          <w:szCs w:val="24"/>
        </w:rPr>
        <w:t>……</w:t>
      </w:r>
      <w:r w:rsidR="001958D2" w:rsidRPr="00324248">
        <w:rPr>
          <w:rFonts w:asciiTheme="minorHAnsi" w:hAnsiTheme="minorHAnsi" w:cstheme="minorHAnsi"/>
          <w:bCs/>
          <w:kern w:val="24"/>
          <w:sz w:val="24"/>
          <w:szCs w:val="24"/>
        </w:rPr>
        <w:t>…………</w:t>
      </w:r>
      <w:r w:rsidR="00BA7263">
        <w:rPr>
          <w:rFonts w:asciiTheme="minorHAnsi" w:hAnsiTheme="minorHAnsi" w:cstheme="minorHAnsi"/>
          <w:bCs/>
          <w:kern w:val="24"/>
          <w:sz w:val="24"/>
          <w:szCs w:val="24"/>
        </w:rPr>
        <w:t>…………</w:t>
      </w:r>
      <w:r w:rsidR="00A41F0C" w:rsidRPr="00324248">
        <w:rPr>
          <w:rFonts w:asciiTheme="minorHAnsi" w:hAnsiTheme="minorHAnsi" w:cstheme="minorHAnsi"/>
          <w:bCs/>
          <w:kern w:val="24"/>
          <w:sz w:val="24"/>
          <w:szCs w:val="24"/>
        </w:rPr>
        <w:t>….</w:t>
      </w:r>
      <w:r w:rsidR="001958D2" w:rsidRPr="00324248">
        <w:rPr>
          <w:rFonts w:asciiTheme="minorHAnsi" w:hAnsiTheme="minorHAnsi" w:cstheme="minorHAnsi"/>
          <w:bCs/>
          <w:kern w:val="24"/>
          <w:sz w:val="24"/>
          <w:szCs w:val="24"/>
        </w:rPr>
        <w:t>…</w:t>
      </w:r>
      <w:r w:rsidR="00BA7263">
        <w:rPr>
          <w:rFonts w:asciiTheme="minorHAnsi" w:hAnsiTheme="minorHAnsi" w:cstheme="minorHAnsi"/>
          <w:bCs/>
          <w:kern w:val="24"/>
          <w:sz w:val="24"/>
          <w:szCs w:val="24"/>
        </w:rPr>
        <w:t>.</w:t>
      </w:r>
      <w:r w:rsidR="001958D2" w:rsidRPr="00324248">
        <w:rPr>
          <w:rFonts w:asciiTheme="minorHAnsi" w:hAnsiTheme="minorHAnsi" w:cstheme="minorHAnsi"/>
          <w:bCs/>
          <w:kern w:val="24"/>
          <w:sz w:val="24"/>
          <w:szCs w:val="24"/>
        </w:rPr>
        <w:t>.</w:t>
      </w:r>
      <w:r w:rsidRPr="00324248">
        <w:rPr>
          <w:rFonts w:asciiTheme="minorHAnsi" w:hAnsiTheme="minorHAnsi" w:cstheme="minorHAnsi"/>
          <w:bCs/>
          <w:kern w:val="24"/>
          <w:sz w:val="24"/>
          <w:szCs w:val="24"/>
        </w:rPr>
        <w:t>……… zł</w:t>
      </w:r>
    </w:p>
    <w:p w14:paraId="5FA2F6F9" w14:textId="44A8ECFF" w:rsidR="00AF45E5" w:rsidRPr="00324248" w:rsidRDefault="00AF45E5" w:rsidP="00E27A0F">
      <w:pPr>
        <w:pStyle w:val="Tekstpodstawowywcity"/>
        <w:spacing w:before="60"/>
        <w:ind w:left="426" w:right="-471"/>
        <w:rPr>
          <w:rFonts w:asciiTheme="minorHAnsi" w:hAnsiTheme="minorHAnsi" w:cstheme="minorHAnsi"/>
          <w:bCs/>
          <w:kern w:val="24"/>
          <w:sz w:val="24"/>
          <w:szCs w:val="24"/>
        </w:rPr>
      </w:pPr>
      <w:r w:rsidRPr="00324248">
        <w:rPr>
          <w:rFonts w:asciiTheme="minorHAnsi" w:hAnsiTheme="minorHAnsi" w:cstheme="minorHAnsi"/>
          <w:bCs/>
          <w:kern w:val="24"/>
          <w:sz w:val="24"/>
          <w:szCs w:val="24"/>
        </w:rPr>
        <w:t>podatek VAT -</w:t>
      </w:r>
      <w:r w:rsidR="00970BAB" w:rsidRPr="00324248">
        <w:rPr>
          <w:rFonts w:asciiTheme="minorHAnsi" w:hAnsiTheme="minorHAnsi" w:cstheme="minorHAnsi"/>
          <w:bCs/>
          <w:kern w:val="24"/>
          <w:sz w:val="24"/>
          <w:szCs w:val="24"/>
        </w:rPr>
        <w:t>…</w:t>
      </w:r>
      <w:r w:rsidR="00BA7263">
        <w:rPr>
          <w:rFonts w:asciiTheme="minorHAnsi" w:hAnsiTheme="minorHAnsi" w:cstheme="minorHAnsi"/>
          <w:bCs/>
          <w:kern w:val="24"/>
          <w:sz w:val="24"/>
          <w:szCs w:val="24"/>
        </w:rPr>
        <w:t>.</w:t>
      </w:r>
      <w:r w:rsidR="00970BAB" w:rsidRPr="00324248">
        <w:rPr>
          <w:rFonts w:asciiTheme="minorHAnsi" w:hAnsiTheme="minorHAnsi" w:cstheme="minorHAnsi"/>
          <w:bCs/>
          <w:kern w:val="24"/>
          <w:sz w:val="24"/>
          <w:szCs w:val="24"/>
        </w:rPr>
        <w:t xml:space="preserve">…. </w:t>
      </w:r>
      <w:r w:rsidRPr="00324248">
        <w:rPr>
          <w:rFonts w:asciiTheme="minorHAnsi" w:hAnsiTheme="minorHAnsi" w:cstheme="minorHAnsi"/>
          <w:bCs/>
          <w:kern w:val="24"/>
          <w:sz w:val="24"/>
          <w:szCs w:val="24"/>
        </w:rPr>
        <w:t>%</w:t>
      </w:r>
      <w:r w:rsidR="00970BAB" w:rsidRPr="00324248">
        <w:rPr>
          <w:rFonts w:asciiTheme="minorHAnsi" w:hAnsiTheme="minorHAnsi" w:cstheme="minorHAnsi"/>
          <w:bCs/>
          <w:kern w:val="24"/>
          <w:sz w:val="24"/>
          <w:szCs w:val="24"/>
        </w:rPr>
        <w:t xml:space="preserve"> </w:t>
      </w:r>
      <w:r w:rsidRPr="00324248">
        <w:rPr>
          <w:rFonts w:asciiTheme="minorHAnsi" w:hAnsiTheme="minorHAnsi" w:cstheme="minorHAnsi"/>
          <w:bCs/>
          <w:kern w:val="24"/>
          <w:sz w:val="24"/>
          <w:szCs w:val="24"/>
        </w:rPr>
        <w:t>........</w:t>
      </w:r>
      <w:r w:rsidR="001958D2" w:rsidRPr="00324248">
        <w:rPr>
          <w:rFonts w:asciiTheme="minorHAnsi" w:hAnsiTheme="minorHAnsi" w:cstheme="minorHAnsi"/>
          <w:bCs/>
          <w:kern w:val="24"/>
          <w:sz w:val="24"/>
          <w:szCs w:val="24"/>
        </w:rPr>
        <w:t>............</w:t>
      </w:r>
      <w:r w:rsidRPr="00324248">
        <w:rPr>
          <w:rFonts w:asciiTheme="minorHAnsi" w:hAnsiTheme="minorHAnsi" w:cstheme="minorHAnsi"/>
          <w:bCs/>
          <w:kern w:val="24"/>
          <w:sz w:val="24"/>
          <w:szCs w:val="24"/>
        </w:rPr>
        <w:t>.....</w:t>
      </w:r>
      <w:r w:rsidR="00A41F0C" w:rsidRPr="00324248">
        <w:rPr>
          <w:rFonts w:asciiTheme="minorHAnsi" w:hAnsiTheme="minorHAnsi" w:cstheme="minorHAnsi"/>
          <w:bCs/>
          <w:kern w:val="24"/>
          <w:sz w:val="24"/>
          <w:szCs w:val="24"/>
        </w:rPr>
        <w:t>.....</w:t>
      </w:r>
      <w:r w:rsidRPr="00324248">
        <w:rPr>
          <w:rFonts w:asciiTheme="minorHAnsi" w:hAnsiTheme="minorHAnsi" w:cstheme="minorHAnsi"/>
          <w:bCs/>
          <w:kern w:val="24"/>
          <w:sz w:val="24"/>
          <w:szCs w:val="24"/>
        </w:rPr>
        <w:t>.</w:t>
      </w:r>
      <w:r w:rsidR="00BA7263">
        <w:rPr>
          <w:rFonts w:asciiTheme="minorHAnsi" w:hAnsiTheme="minorHAnsi" w:cstheme="minorHAnsi"/>
          <w:bCs/>
          <w:kern w:val="24"/>
          <w:sz w:val="24"/>
          <w:szCs w:val="24"/>
        </w:rPr>
        <w:t>......</w:t>
      </w:r>
      <w:r w:rsidRPr="00324248">
        <w:rPr>
          <w:rFonts w:asciiTheme="minorHAnsi" w:hAnsiTheme="minorHAnsi" w:cstheme="minorHAnsi"/>
          <w:bCs/>
          <w:kern w:val="24"/>
          <w:sz w:val="24"/>
          <w:szCs w:val="24"/>
        </w:rPr>
        <w:t>..</w:t>
      </w:r>
      <w:r w:rsidR="00BA7263">
        <w:rPr>
          <w:rFonts w:asciiTheme="minorHAnsi" w:hAnsiTheme="minorHAnsi" w:cstheme="minorHAnsi"/>
          <w:bCs/>
          <w:kern w:val="24"/>
          <w:sz w:val="24"/>
          <w:szCs w:val="24"/>
        </w:rPr>
        <w:t xml:space="preserve"> </w:t>
      </w:r>
      <w:r w:rsidRPr="00324248">
        <w:rPr>
          <w:rFonts w:asciiTheme="minorHAnsi" w:hAnsiTheme="minorHAnsi" w:cstheme="minorHAnsi"/>
          <w:bCs/>
          <w:kern w:val="24"/>
          <w:sz w:val="24"/>
          <w:szCs w:val="24"/>
        </w:rPr>
        <w:t>zł</w:t>
      </w:r>
    </w:p>
    <w:p w14:paraId="1348DB08" w14:textId="77777777" w:rsidR="00AF45E5" w:rsidRPr="00BA7263" w:rsidRDefault="00AF45E5" w:rsidP="00EE6C42">
      <w:pPr>
        <w:pStyle w:val="Akapitzlist10"/>
        <w:numPr>
          <w:ilvl w:val="0"/>
          <w:numId w:val="1"/>
        </w:numPr>
        <w:spacing w:before="60"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BA7263">
        <w:rPr>
          <w:rFonts w:asciiTheme="minorHAnsi" w:hAnsiTheme="minorHAnsi" w:cstheme="minorHAnsi"/>
          <w:sz w:val="24"/>
          <w:szCs w:val="24"/>
        </w:rPr>
        <w:t>Kwota określona w pkt.</w:t>
      </w:r>
      <w:r w:rsidR="00F5519D" w:rsidRPr="00BA7263">
        <w:rPr>
          <w:rFonts w:asciiTheme="minorHAnsi" w:hAnsiTheme="minorHAnsi" w:cstheme="minorHAnsi"/>
          <w:sz w:val="24"/>
          <w:szCs w:val="24"/>
        </w:rPr>
        <w:t>2</w:t>
      </w:r>
      <w:r w:rsidRPr="00BA7263">
        <w:rPr>
          <w:rFonts w:asciiTheme="minorHAnsi" w:hAnsiTheme="minorHAnsi" w:cstheme="minorHAnsi"/>
          <w:sz w:val="24"/>
          <w:szCs w:val="24"/>
        </w:rPr>
        <w:t xml:space="preserve"> zawiera wszystkie koszty związane z realizacją przedmiotu umowy.</w:t>
      </w:r>
    </w:p>
    <w:p w14:paraId="6D0778E7" w14:textId="77777777" w:rsidR="001F6487" w:rsidRPr="00BA7263" w:rsidRDefault="001F6487" w:rsidP="00EE6C42">
      <w:pPr>
        <w:pStyle w:val="Tekstpodstawowywcity"/>
        <w:numPr>
          <w:ilvl w:val="0"/>
          <w:numId w:val="1"/>
        </w:numPr>
        <w:suppressAutoHyphens w:val="0"/>
        <w:spacing w:before="60" w:after="0"/>
        <w:ind w:left="357"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BA7263">
        <w:rPr>
          <w:rFonts w:asciiTheme="minorHAnsi" w:hAnsiTheme="minorHAnsi" w:cstheme="minorHAnsi"/>
          <w:color w:val="000000"/>
          <w:sz w:val="24"/>
          <w:szCs w:val="24"/>
        </w:rPr>
        <w:t>Termin realizacji zamówienia: zgodnie z Zapytaniem ofertowym.</w:t>
      </w:r>
    </w:p>
    <w:p w14:paraId="52B61C32" w14:textId="77777777" w:rsidR="001F6487" w:rsidRPr="00BA7263" w:rsidRDefault="001F6487" w:rsidP="00EE6C42">
      <w:pPr>
        <w:pStyle w:val="Tekstpodstawowywcity"/>
        <w:numPr>
          <w:ilvl w:val="0"/>
          <w:numId w:val="1"/>
        </w:numPr>
        <w:suppressAutoHyphens w:val="0"/>
        <w:spacing w:before="60" w:after="0"/>
        <w:ind w:left="357"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BA7263">
        <w:rPr>
          <w:rFonts w:asciiTheme="minorHAnsi" w:hAnsiTheme="minorHAnsi" w:cstheme="minorHAnsi"/>
          <w:color w:val="000000"/>
          <w:sz w:val="24"/>
          <w:szCs w:val="24"/>
        </w:rPr>
        <w:t>Warunki płatności: zgodnie z Zapytaniem ofertowym.</w:t>
      </w:r>
    </w:p>
    <w:p w14:paraId="2F6481C2" w14:textId="77777777" w:rsidR="001F6487" w:rsidRPr="00BA7263" w:rsidRDefault="001F6487" w:rsidP="00EE6C42">
      <w:pPr>
        <w:pStyle w:val="Tekstpodstawowywcity"/>
        <w:numPr>
          <w:ilvl w:val="0"/>
          <w:numId w:val="1"/>
        </w:numPr>
        <w:suppressAutoHyphens w:val="0"/>
        <w:spacing w:before="60" w:after="0"/>
        <w:ind w:left="357"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BA7263">
        <w:rPr>
          <w:rFonts w:asciiTheme="minorHAnsi" w:hAnsiTheme="minorHAnsi" w:cstheme="minorHAnsi"/>
          <w:color w:val="000000"/>
          <w:sz w:val="24"/>
          <w:szCs w:val="24"/>
        </w:rPr>
        <w:t>Termin związania ofertą: zgodnie z terminem podanym w Zapytaniu ofertowym.</w:t>
      </w:r>
    </w:p>
    <w:p w14:paraId="3DD2AFEA" w14:textId="77777777" w:rsidR="008B45D6" w:rsidRPr="00BA7263" w:rsidRDefault="008B45D6" w:rsidP="00EE6C42">
      <w:pPr>
        <w:pStyle w:val="Tekstpodstawowywcity"/>
        <w:numPr>
          <w:ilvl w:val="0"/>
          <w:numId w:val="1"/>
        </w:numPr>
        <w:suppressAutoHyphens w:val="0"/>
        <w:spacing w:before="60" w:after="0"/>
        <w:ind w:left="357"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BA7263">
        <w:rPr>
          <w:rFonts w:asciiTheme="minorHAnsi" w:hAnsiTheme="minorHAnsi" w:cstheme="minorHAnsi"/>
          <w:color w:val="000000"/>
          <w:sz w:val="24"/>
          <w:szCs w:val="24"/>
        </w:rPr>
        <w:t>Zamówienie będę realizował siłami własnymi/powierzę* wykonanie zamówienia podwykonawcy ……………</w:t>
      </w:r>
      <w:r w:rsidR="005208EC" w:rsidRPr="00BA7263">
        <w:rPr>
          <w:rFonts w:asciiTheme="minorHAnsi" w:hAnsiTheme="minorHAnsi" w:cstheme="minorHAnsi"/>
          <w:color w:val="000000"/>
          <w:sz w:val="24"/>
          <w:szCs w:val="24"/>
        </w:rPr>
        <w:t>…………………….</w:t>
      </w:r>
      <w:r w:rsidRPr="00BA7263">
        <w:rPr>
          <w:rFonts w:asciiTheme="minorHAnsi" w:hAnsiTheme="minorHAnsi" w:cstheme="minorHAnsi"/>
          <w:color w:val="000000"/>
          <w:sz w:val="24"/>
          <w:szCs w:val="24"/>
        </w:rPr>
        <w:t>……w następującym zakresie ...................................</w:t>
      </w:r>
    </w:p>
    <w:p w14:paraId="40263189" w14:textId="01DF4F94" w:rsidR="0058151B" w:rsidRPr="00BA7263" w:rsidRDefault="00BF1905" w:rsidP="00EE6C42">
      <w:pPr>
        <w:pStyle w:val="Tekstpodstawowywcity"/>
        <w:numPr>
          <w:ilvl w:val="0"/>
          <w:numId w:val="1"/>
        </w:numPr>
        <w:suppressAutoHyphens w:val="0"/>
        <w:spacing w:before="60" w:after="0"/>
        <w:ind w:left="357"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BA7263">
        <w:rPr>
          <w:rFonts w:asciiTheme="minorHAnsi" w:hAnsiTheme="minorHAnsi" w:cstheme="minorHAnsi"/>
          <w:color w:val="000000"/>
          <w:sz w:val="24"/>
          <w:szCs w:val="24"/>
        </w:rPr>
        <w:t xml:space="preserve">Oświadczam, że realizując przedmiotowe zamówienie będę w pełnym zakresie przestrzegać przepisów rozporządzenia </w:t>
      </w:r>
      <w:r w:rsidR="006F1F1B" w:rsidRPr="00BA7263">
        <w:rPr>
          <w:rFonts w:asciiTheme="minorHAnsi" w:hAnsiTheme="minorHAnsi" w:cstheme="minorHAnsi"/>
          <w:color w:val="000000"/>
          <w:sz w:val="24"/>
          <w:szCs w:val="24"/>
        </w:rPr>
        <w:t>Parlamentu Europejskiego i Rady</w:t>
      </w:r>
      <w:r w:rsidR="00324248" w:rsidRPr="00BA7263">
        <w:rPr>
          <w:rFonts w:asciiTheme="minorHAnsi" w:hAnsiTheme="minorHAnsi" w:cstheme="minorHAnsi"/>
          <w:color w:val="000000"/>
          <w:sz w:val="24"/>
          <w:szCs w:val="24"/>
        </w:rPr>
        <w:t xml:space="preserve"> z dnia 27 kwietnia 2016 r. w </w:t>
      </w:r>
      <w:r w:rsidRPr="00BA7263">
        <w:rPr>
          <w:rFonts w:asciiTheme="minorHAnsi" w:hAnsiTheme="minorHAnsi" w:cstheme="minorHAnsi"/>
          <w:color w:val="000000"/>
          <w:sz w:val="24"/>
          <w:szCs w:val="24"/>
        </w:rPr>
        <w:t>sprawie ochrony osób fizycznych w związku z prze</w:t>
      </w:r>
      <w:r w:rsidR="00324248" w:rsidRPr="00BA7263">
        <w:rPr>
          <w:rFonts w:asciiTheme="minorHAnsi" w:hAnsiTheme="minorHAnsi" w:cstheme="minorHAnsi"/>
          <w:color w:val="000000"/>
          <w:sz w:val="24"/>
          <w:szCs w:val="24"/>
        </w:rPr>
        <w:t>twarzaniem danych osobowych i</w:t>
      </w:r>
      <w:r w:rsidR="00D807D1" w:rsidRPr="00BA7263"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="00324248" w:rsidRPr="00BA7263">
        <w:rPr>
          <w:rFonts w:asciiTheme="minorHAnsi" w:hAnsiTheme="minorHAnsi" w:cstheme="minorHAnsi"/>
          <w:color w:val="000000"/>
          <w:sz w:val="24"/>
          <w:szCs w:val="24"/>
        </w:rPr>
        <w:t>w </w:t>
      </w:r>
      <w:r w:rsidRPr="00BA7263">
        <w:rPr>
          <w:rFonts w:asciiTheme="minorHAnsi" w:hAnsiTheme="minorHAnsi" w:cstheme="minorHAnsi"/>
          <w:color w:val="000000"/>
          <w:sz w:val="24"/>
          <w:szCs w:val="24"/>
        </w:rPr>
        <w:t>sprawie swobodnego przepływu takich danych oraz uchylenia dyrektywy 95/46/WE (ogólne rozporządzenia o ochronie danych) (Dz. Urz. UE L 119 z 04.05.2016, str.1 oraz Dz.</w:t>
      </w:r>
      <w:r w:rsidR="00E367C3" w:rsidRPr="00BA7263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C4C20" w:rsidRPr="00BA7263">
        <w:rPr>
          <w:rFonts w:asciiTheme="minorHAnsi" w:hAnsiTheme="minorHAnsi" w:cstheme="minorHAnsi"/>
          <w:color w:val="000000"/>
          <w:sz w:val="24"/>
          <w:szCs w:val="24"/>
        </w:rPr>
        <w:t>Urz. UE L 127 z </w:t>
      </w:r>
      <w:r w:rsidRPr="00BA7263">
        <w:rPr>
          <w:rFonts w:asciiTheme="minorHAnsi" w:hAnsiTheme="minorHAnsi" w:cstheme="minorHAnsi"/>
          <w:color w:val="000000"/>
          <w:sz w:val="24"/>
          <w:szCs w:val="24"/>
        </w:rPr>
        <w:t>23.05.2018,</w:t>
      </w:r>
      <w:r w:rsidR="005C4C20" w:rsidRPr="00BA7263">
        <w:rPr>
          <w:rFonts w:asciiTheme="minorHAnsi" w:hAnsiTheme="minorHAnsi" w:cstheme="minorHAnsi"/>
          <w:color w:val="000000"/>
          <w:sz w:val="24"/>
          <w:szCs w:val="24"/>
        </w:rPr>
        <w:t xml:space="preserve"> str.2) zwanego dalej w skrócie</w:t>
      </w:r>
      <w:r w:rsidRPr="00BA7263">
        <w:rPr>
          <w:rFonts w:asciiTheme="minorHAnsi" w:hAnsiTheme="minorHAnsi" w:cstheme="minorHAnsi"/>
          <w:color w:val="000000"/>
          <w:sz w:val="24"/>
          <w:szCs w:val="24"/>
        </w:rPr>
        <w:t xml:space="preserve"> „RODO”, w</w:t>
      </w:r>
      <w:r w:rsidR="00A41F0C" w:rsidRPr="00BA7263"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Pr="00BA7263">
        <w:rPr>
          <w:rFonts w:asciiTheme="minorHAnsi" w:hAnsiTheme="minorHAnsi" w:cstheme="minorHAnsi"/>
          <w:color w:val="000000"/>
          <w:sz w:val="24"/>
          <w:szCs w:val="24"/>
        </w:rPr>
        <w:t>szczególności zapewniam wystarczające gwarancji wdrożenia odpowiednich środków  technicznych i organizacyjnych</w:t>
      </w:r>
      <w:r w:rsidR="00E367C3" w:rsidRPr="00BA7263">
        <w:rPr>
          <w:rFonts w:asciiTheme="minorHAnsi" w:hAnsiTheme="minorHAnsi" w:cstheme="minorHAnsi"/>
          <w:color w:val="000000"/>
          <w:sz w:val="24"/>
          <w:szCs w:val="24"/>
        </w:rPr>
        <w:t>, by</w:t>
      </w:r>
      <w:r w:rsidR="005C4C20" w:rsidRPr="00BA7263">
        <w:rPr>
          <w:rFonts w:asciiTheme="minorHAnsi" w:hAnsiTheme="minorHAnsi" w:cstheme="minorHAnsi"/>
          <w:color w:val="000000"/>
          <w:sz w:val="24"/>
          <w:szCs w:val="24"/>
        </w:rPr>
        <w:t xml:space="preserve"> przetwarzanie spełniało wymogi</w:t>
      </w:r>
      <w:r w:rsidR="00E367C3" w:rsidRPr="00BA7263">
        <w:rPr>
          <w:rFonts w:asciiTheme="minorHAnsi" w:hAnsiTheme="minorHAnsi" w:cstheme="minorHAnsi"/>
          <w:color w:val="000000"/>
          <w:sz w:val="24"/>
          <w:szCs w:val="24"/>
        </w:rPr>
        <w:t xml:space="preserve"> RODO i chroniło prawa osób, których dane dotyczą.</w:t>
      </w:r>
      <w:r w:rsidRPr="00BA7263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 </w:t>
      </w:r>
      <w:r w:rsidRPr="00BA7263">
        <w:rPr>
          <w:rFonts w:asciiTheme="minorHAnsi" w:hAnsiTheme="minorHAnsi" w:cstheme="minorHAnsi"/>
          <w:color w:val="000000"/>
          <w:sz w:val="24"/>
          <w:szCs w:val="24"/>
        </w:rPr>
        <w:t xml:space="preserve">  </w:t>
      </w:r>
    </w:p>
    <w:p w14:paraId="14473D73" w14:textId="77777777" w:rsidR="00DD6E6F" w:rsidRPr="00BA7263" w:rsidRDefault="0058151B" w:rsidP="00E27A0F">
      <w:pPr>
        <w:pStyle w:val="Akapitzlist1"/>
        <w:spacing w:before="60" w:after="0"/>
        <w:ind w:left="425"/>
        <w:rPr>
          <w:rFonts w:asciiTheme="minorHAnsi" w:hAnsiTheme="minorHAnsi" w:cstheme="minorHAnsi"/>
          <w:b/>
          <w:iCs/>
          <w:color w:val="000000"/>
          <w:sz w:val="24"/>
          <w:szCs w:val="24"/>
        </w:rPr>
      </w:pPr>
      <w:r w:rsidRPr="00BA7263">
        <w:rPr>
          <w:rFonts w:asciiTheme="minorHAnsi" w:hAnsiTheme="minorHAnsi" w:cstheme="minorHAnsi"/>
          <w:b/>
          <w:iCs/>
          <w:color w:val="000000"/>
          <w:sz w:val="24"/>
          <w:szCs w:val="24"/>
        </w:rPr>
        <w:t>Uwaga: W przypadku braku powyższej deklaracji</w:t>
      </w:r>
      <w:r w:rsidR="008B45D6" w:rsidRPr="00BA7263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 </w:t>
      </w:r>
      <w:r w:rsidRPr="00BA7263">
        <w:rPr>
          <w:rFonts w:asciiTheme="minorHAnsi" w:hAnsiTheme="minorHAnsi" w:cstheme="minorHAnsi"/>
          <w:b/>
          <w:iCs/>
          <w:color w:val="000000"/>
          <w:sz w:val="24"/>
          <w:szCs w:val="24"/>
        </w:rPr>
        <w:t>oferta Wykonawcy zostanie odrzucona</w:t>
      </w:r>
      <w:r w:rsidR="007114CA" w:rsidRPr="00BA7263">
        <w:rPr>
          <w:rFonts w:asciiTheme="minorHAnsi" w:hAnsiTheme="minorHAnsi" w:cstheme="minorHAnsi"/>
          <w:b/>
          <w:iCs/>
          <w:color w:val="000000"/>
          <w:sz w:val="24"/>
          <w:szCs w:val="24"/>
        </w:rPr>
        <w:t>.</w:t>
      </w:r>
      <w:r w:rsidRPr="00BA7263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  </w:t>
      </w:r>
    </w:p>
    <w:p w14:paraId="0C0D0EBE" w14:textId="77777777" w:rsidR="0058151B" w:rsidRPr="00BA7263" w:rsidRDefault="001F6487" w:rsidP="00EE6C42">
      <w:pPr>
        <w:pStyle w:val="Tekstpodstawowywcity"/>
        <w:numPr>
          <w:ilvl w:val="0"/>
          <w:numId w:val="1"/>
        </w:numPr>
        <w:suppressAutoHyphens w:val="0"/>
        <w:spacing w:before="60" w:after="0"/>
        <w:ind w:left="357"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BA7263">
        <w:rPr>
          <w:rFonts w:asciiTheme="minorHAnsi" w:hAnsiTheme="minorHAnsi" w:cstheme="minorHAnsi"/>
          <w:color w:val="000000"/>
          <w:sz w:val="24"/>
          <w:szCs w:val="24"/>
        </w:rPr>
        <w:lastRenderedPageBreak/>
        <w:t>Niniejszym oświadczam, że:</w:t>
      </w:r>
    </w:p>
    <w:p w14:paraId="6BFB37B5" w14:textId="77777777" w:rsidR="001F6487" w:rsidRPr="00BA7263" w:rsidRDefault="001F6487" w:rsidP="00EE6C42">
      <w:pPr>
        <w:numPr>
          <w:ilvl w:val="1"/>
          <w:numId w:val="2"/>
        </w:numPr>
        <w:spacing w:after="0"/>
        <w:ind w:left="426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BA7263">
        <w:rPr>
          <w:rFonts w:asciiTheme="minorHAnsi" w:hAnsiTheme="minorHAnsi" w:cstheme="minorHAnsi"/>
          <w:color w:val="000000"/>
          <w:sz w:val="24"/>
          <w:szCs w:val="24"/>
        </w:rPr>
        <w:t>oferta obejmuje całość zamówienia,</w:t>
      </w:r>
    </w:p>
    <w:p w14:paraId="1F950CCC" w14:textId="77777777" w:rsidR="001F6487" w:rsidRPr="00BA7263" w:rsidRDefault="001F6487" w:rsidP="00EE6C42">
      <w:pPr>
        <w:numPr>
          <w:ilvl w:val="1"/>
          <w:numId w:val="2"/>
        </w:numPr>
        <w:spacing w:after="0"/>
        <w:ind w:left="426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BA7263">
        <w:rPr>
          <w:rFonts w:asciiTheme="minorHAnsi" w:hAnsiTheme="minorHAnsi" w:cstheme="minorHAnsi"/>
          <w:color w:val="000000"/>
          <w:sz w:val="24"/>
          <w:szCs w:val="24"/>
        </w:rPr>
        <w:t>cena ofertowa obejmuje wszystkie koszty związane z realizacją zamówienia,</w:t>
      </w:r>
    </w:p>
    <w:p w14:paraId="3418B345" w14:textId="77777777" w:rsidR="001F6487" w:rsidRPr="00BA7263" w:rsidRDefault="001F6487" w:rsidP="00EE6C42">
      <w:pPr>
        <w:numPr>
          <w:ilvl w:val="1"/>
          <w:numId w:val="2"/>
        </w:numPr>
        <w:spacing w:after="0"/>
        <w:ind w:left="426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BA7263">
        <w:rPr>
          <w:rFonts w:asciiTheme="minorHAnsi" w:hAnsiTheme="minorHAnsi" w:cstheme="minorHAnsi"/>
          <w:color w:val="000000"/>
          <w:sz w:val="24"/>
          <w:szCs w:val="24"/>
        </w:rPr>
        <w:t>zapoznałem się z warunkami zamówienia i nie wnoszę zastrzeżeń,</w:t>
      </w:r>
    </w:p>
    <w:p w14:paraId="32A22AA5" w14:textId="77777777" w:rsidR="001F6487" w:rsidRPr="00BA7263" w:rsidRDefault="001F6487" w:rsidP="00EE6C42">
      <w:pPr>
        <w:numPr>
          <w:ilvl w:val="1"/>
          <w:numId w:val="2"/>
        </w:numPr>
        <w:spacing w:after="0"/>
        <w:ind w:left="426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BA7263">
        <w:rPr>
          <w:rFonts w:asciiTheme="minorHAnsi" w:hAnsiTheme="minorHAnsi" w:cstheme="minorHAnsi"/>
          <w:color w:val="000000"/>
          <w:sz w:val="24"/>
          <w:szCs w:val="24"/>
        </w:rPr>
        <w:t xml:space="preserve">w razie wybrania naszej oferty zobowiązuję się do podpisania umowy na warunkach </w:t>
      </w:r>
      <w:r w:rsidR="0058151B" w:rsidRPr="00BA7263">
        <w:rPr>
          <w:rFonts w:asciiTheme="minorHAnsi" w:hAnsiTheme="minorHAnsi" w:cstheme="minorHAnsi"/>
          <w:color w:val="000000"/>
          <w:sz w:val="24"/>
          <w:szCs w:val="24"/>
        </w:rPr>
        <w:t>zawartych w Zapytaniu ofertowym,</w:t>
      </w:r>
    </w:p>
    <w:p w14:paraId="124AC7D9" w14:textId="4AE13B0C" w:rsidR="00366B03" w:rsidRPr="00BA7263" w:rsidRDefault="00E32937" w:rsidP="00EE6C42">
      <w:pPr>
        <w:numPr>
          <w:ilvl w:val="1"/>
          <w:numId w:val="2"/>
        </w:numPr>
        <w:spacing w:after="0"/>
        <w:ind w:left="426" w:hanging="284"/>
        <w:rPr>
          <w:rFonts w:asciiTheme="minorHAnsi" w:hAnsiTheme="minorHAnsi" w:cstheme="minorHAnsi"/>
          <w:sz w:val="24"/>
          <w:szCs w:val="24"/>
          <w:u w:color="000000"/>
        </w:rPr>
      </w:pPr>
      <w:r w:rsidRPr="00BA7263">
        <w:rPr>
          <w:rFonts w:asciiTheme="minorHAnsi" w:hAnsiTheme="minorHAnsi" w:cstheme="minorHAnsi"/>
          <w:color w:val="000000"/>
          <w:sz w:val="24"/>
          <w:szCs w:val="24"/>
        </w:rPr>
        <w:t>oświadczam, że wypełniłem/am</w:t>
      </w:r>
      <w:r w:rsidR="0058151B" w:rsidRPr="00BA7263">
        <w:rPr>
          <w:rFonts w:asciiTheme="minorHAnsi" w:hAnsiTheme="minorHAnsi" w:cstheme="minorHAnsi"/>
          <w:color w:val="000000"/>
          <w:sz w:val="24"/>
          <w:szCs w:val="24"/>
        </w:rPr>
        <w:t xml:space="preserve"> obowiązki informac</w:t>
      </w:r>
      <w:r w:rsidR="0084658D" w:rsidRPr="00BA7263">
        <w:rPr>
          <w:rFonts w:asciiTheme="minorHAnsi" w:hAnsiTheme="minorHAnsi" w:cstheme="minorHAnsi"/>
          <w:color w:val="000000"/>
          <w:sz w:val="24"/>
          <w:szCs w:val="24"/>
        </w:rPr>
        <w:t>yjne przewidziane w art.13 lub </w:t>
      </w:r>
      <w:r w:rsidR="0058151B" w:rsidRPr="00BA7263">
        <w:rPr>
          <w:rFonts w:asciiTheme="minorHAnsi" w:hAnsiTheme="minorHAnsi" w:cstheme="minorHAnsi"/>
          <w:color w:val="000000"/>
          <w:sz w:val="24"/>
          <w:szCs w:val="24"/>
        </w:rPr>
        <w:t>art.14 RODO</w:t>
      </w:r>
      <w:r w:rsidR="00366B03" w:rsidRPr="00BA7263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1F6BF2" w:rsidRPr="00BA7263">
        <w:rPr>
          <w:rFonts w:asciiTheme="minorHAnsi" w:hAnsiTheme="minorHAnsi" w:cstheme="minorHAnsi"/>
          <w:color w:val="000000"/>
          <w:sz w:val="24"/>
          <w:szCs w:val="24"/>
        </w:rPr>
        <w:t>(</w:t>
      </w:r>
      <w:r w:rsidR="00B52BF4" w:rsidRPr="00BA7263">
        <w:rPr>
          <w:rFonts w:asciiTheme="minorHAnsi" w:hAnsiTheme="minorHAnsi" w:cstheme="minorHAnsi"/>
          <w:color w:val="000000"/>
          <w:sz w:val="24"/>
          <w:szCs w:val="24"/>
        </w:rPr>
        <w:t>(</w:t>
      </w:r>
      <w:r w:rsidR="001F6BF2" w:rsidRPr="00BA7263">
        <w:rPr>
          <w:rFonts w:asciiTheme="minorHAnsi" w:hAnsiTheme="minorHAnsi" w:cstheme="minorHAnsi"/>
          <w:color w:val="000000"/>
          <w:sz w:val="24"/>
          <w:szCs w:val="24"/>
        </w:rPr>
        <w:t>Rozporządzenie Parlamentu Europejskiego i Rady z dnia 27 kwietnia 2016 </w:t>
      </w:r>
      <w:r w:rsidR="00324248" w:rsidRPr="00BA7263">
        <w:rPr>
          <w:rFonts w:asciiTheme="minorHAnsi" w:hAnsiTheme="minorHAnsi" w:cstheme="minorHAnsi"/>
          <w:color w:val="000000"/>
          <w:sz w:val="24"/>
          <w:szCs w:val="24"/>
        </w:rPr>
        <w:t>r. w </w:t>
      </w:r>
      <w:r w:rsidR="001F6BF2" w:rsidRPr="00BA7263">
        <w:rPr>
          <w:rFonts w:asciiTheme="minorHAnsi" w:hAnsiTheme="minorHAnsi" w:cstheme="minorHAnsi"/>
          <w:color w:val="000000"/>
          <w:sz w:val="24"/>
          <w:szCs w:val="24"/>
        </w:rPr>
        <w:t>sprawie ochrony osób fizycznych w związku z przetwarzaniem danych osobowych i w sprawie swobodnego przepływu takich danych oraz uchylenia dyrektywy 95/46/WE (ogólne rozporządzenie o ochronie danych) (Dz. Urz. UE L 119 z 04.05.2016, str.1 oraz Dz.</w:t>
      </w:r>
      <w:r w:rsidR="006F28C3" w:rsidRPr="00BA7263"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="001F6BF2" w:rsidRPr="00BA7263">
        <w:rPr>
          <w:rFonts w:asciiTheme="minorHAnsi" w:hAnsiTheme="minorHAnsi" w:cstheme="minorHAnsi"/>
          <w:color w:val="000000"/>
          <w:sz w:val="24"/>
          <w:szCs w:val="24"/>
        </w:rPr>
        <w:t>Urz. UE L 127 z 23.05.2018, str.2)</w:t>
      </w:r>
      <w:r w:rsidR="00B52BF4" w:rsidRPr="00BA7263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="001F6BF2" w:rsidRPr="00BA7263">
        <w:rPr>
          <w:rFonts w:asciiTheme="minorHAnsi" w:hAnsiTheme="minorHAnsi" w:cstheme="minorHAnsi"/>
          <w:sz w:val="24"/>
          <w:szCs w:val="24"/>
        </w:rPr>
        <w:t xml:space="preserve"> </w:t>
      </w:r>
      <w:r w:rsidR="0058151B" w:rsidRPr="00BA7263">
        <w:rPr>
          <w:rFonts w:asciiTheme="minorHAnsi" w:hAnsiTheme="minorHAnsi" w:cstheme="minorHAnsi"/>
          <w:color w:val="000000"/>
          <w:sz w:val="24"/>
          <w:szCs w:val="24"/>
        </w:rPr>
        <w:t>wobec osób fizycznych, od których dane osobowe bezpośrednio lub pośrednio pozyskałem w celu ubiegania się o udzielenie niniejszego zamówienia.</w:t>
      </w:r>
    </w:p>
    <w:p w14:paraId="59E18362" w14:textId="77777777" w:rsidR="0084658D" w:rsidRPr="00BA7263" w:rsidRDefault="0084658D" w:rsidP="00EE6C42">
      <w:pPr>
        <w:pStyle w:val="Tekstpodstawowywcity"/>
        <w:numPr>
          <w:ilvl w:val="0"/>
          <w:numId w:val="1"/>
        </w:numPr>
        <w:suppressAutoHyphens w:val="0"/>
        <w:spacing w:before="60" w:after="0"/>
        <w:ind w:left="357"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BA7263">
        <w:rPr>
          <w:rFonts w:asciiTheme="minorHAnsi" w:hAnsiTheme="minorHAnsi" w:cstheme="minorHAnsi"/>
          <w:color w:val="000000"/>
          <w:sz w:val="24"/>
          <w:szCs w:val="24"/>
        </w:rPr>
        <w:t xml:space="preserve">Oświadczam, że spełniam warunki zawarte w Zapytaniu ofertowym i będę dysponował osobami do realizacji zadani tj. </w:t>
      </w:r>
    </w:p>
    <w:p w14:paraId="6A430688" w14:textId="2B7932F6" w:rsidR="00D807D1" w:rsidRPr="00BA7263" w:rsidRDefault="0084658D" w:rsidP="00EE6C42">
      <w:pPr>
        <w:pStyle w:val="Akapitzlist"/>
        <w:numPr>
          <w:ilvl w:val="0"/>
          <w:numId w:val="3"/>
        </w:numPr>
        <w:spacing w:line="276" w:lineRule="auto"/>
        <w:ind w:left="426" w:hanging="284"/>
        <w:rPr>
          <w:rFonts w:asciiTheme="minorHAnsi" w:hAnsiTheme="minorHAnsi" w:cstheme="minorHAnsi"/>
          <w:color w:val="000000"/>
          <w:sz w:val="24"/>
          <w:szCs w:val="24"/>
        </w:rPr>
      </w:pPr>
      <w:bookmarkStart w:id="0" w:name="_Hlk42071339"/>
      <w:bookmarkStart w:id="1" w:name="_Hlk40184791"/>
      <w:r w:rsidRPr="00BA7263">
        <w:rPr>
          <w:rFonts w:asciiTheme="minorHAnsi" w:hAnsiTheme="minorHAnsi" w:cstheme="minorHAnsi"/>
          <w:color w:val="000000"/>
          <w:sz w:val="24"/>
          <w:szCs w:val="24"/>
        </w:rPr>
        <w:t xml:space="preserve">Projektant posiadający uprawnienia w specjalności architektonicznej lub  konstrukcyjno - budowlanych </w:t>
      </w:r>
      <w:bookmarkEnd w:id="0"/>
      <w:bookmarkEnd w:id="1"/>
      <w:r w:rsidRPr="00BA7263">
        <w:rPr>
          <w:rFonts w:asciiTheme="minorHAnsi" w:hAnsiTheme="minorHAnsi" w:cstheme="minorHAnsi"/>
          <w:color w:val="000000"/>
          <w:sz w:val="24"/>
          <w:szCs w:val="24"/>
        </w:rPr>
        <w:t>Pani/Pan ………………………………..…………………</w:t>
      </w:r>
      <w:r w:rsidR="00A31290" w:rsidRPr="00BA7263">
        <w:rPr>
          <w:rFonts w:asciiTheme="minorHAnsi" w:hAnsiTheme="minorHAnsi" w:cstheme="minorHAnsi"/>
          <w:color w:val="000000"/>
          <w:sz w:val="24"/>
          <w:szCs w:val="24"/>
        </w:rPr>
        <w:t>…</w:t>
      </w:r>
      <w:r w:rsidRPr="00BA7263">
        <w:rPr>
          <w:rFonts w:asciiTheme="minorHAnsi" w:hAnsiTheme="minorHAnsi" w:cstheme="minorHAnsi"/>
          <w:color w:val="000000"/>
          <w:sz w:val="24"/>
          <w:szCs w:val="24"/>
        </w:rPr>
        <w:t xml:space="preserve"> (proszę wpisać imię i nazwisko) </w:t>
      </w:r>
    </w:p>
    <w:p w14:paraId="3B7A1F3E" w14:textId="6EFC9091" w:rsidR="0084658D" w:rsidRPr="00BA7263" w:rsidRDefault="0084658D" w:rsidP="00D807D1">
      <w:pPr>
        <w:pStyle w:val="Akapitzlist"/>
        <w:spacing w:line="276" w:lineRule="auto"/>
        <w:ind w:left="426"/>
        <w:rPr>
          <w:rFonts w:asciiTheme="minorHAnsi" w:hAnsiTheme="minorHAnsi" w:cstheme="minorHAnsi"/>
          <w:color w:val="000000"/>
          <w:sz w:val="24"/>
          <w:szCs w:val="24"/>
        </w:rPr>
      </w:pPr>
      <w:r w:rsidRPr="00BA7263">
        <w:rPr>
          <w:rFonts w:asciiTheme="minorHAnsi" w:hAnsiTheme="minorHAnsi" w:cstheme="minorHAnsi"/>
          <w:color w:val="000000"/>
          <w:sz w:val="24"/>
          <w:szCs w:val="24"/>
        </w:rPr>
        <w:t xml:space="preserve">Projektant posiada uprawnienia budowlane do projektowania w specjalności architektonicznej lub konstrukcyjno-budowlanej lub odpowiadające im równoważne uprawnienia, które zostały wydane na podstawie wcześniej obowiązujących przepisów </w:t>
      </w:r>
      <w:r w:rsidR="00324248" w:rsidRPr="00BA7263">
        <w:rPr>
          <w:rFonts w:asciiTheme="minorHAnsi" w:hAnsiTheme="minorHAnsi" w:cstheme="minorHAnsi"/>
          <w:color w:val="000000"/>
          <w:sz w:val="24"/>
          <w:szCs w:val="24"/>
        </w:rPr>
        <w:t>w </w:t>
      </w:r>
      <w:r w:rsidRPr="00BA7263">
        <w:rPr>
          <w:rFonts w:asciiTheme="minorHAnsi" w:hAnsiTheme="minorHAnsi" w:cstheme="minorHAnsi"/>
          <w:color w:val="000000"/>
          <w:sz w:val="24"/>
          <w:szCs w:val="24"/>
        </w:rPr>
        <w:t>zakresie niezbędnym do realizacji przedmiotu zamówienia zgodnie z ustawa Prawo budowlane.</w:t>
      </w:r>
    </w:p>
    <w:p w14:paraId="570D62CA" w14:textId="42C04C36" w:rsidR="00C02147" w:rsidRPr="00BA7263" w:rsidRDefault="00A31290" w:rsidP="00EE6C42">
      <w:pPr>
        <w:pStyle w:val="Tekstpodstawowywcity"/>
        <w:numPr>
          <w:ilvl w:val="0"/>
          <w:numId w:val="1"/>
        </w:numPr>
        <w:suppressAutoHyphens w:val="0"/>
        <w:spacing w:before="60" w:after="0"/>
        <w:ind w:left="357" w:hanging="357"/>
        <w:rPr>
          <w:rFonts w:asciiTheme="minorHAnsi" w:hAnsiTheme="minorHAnsi" w:cstheme="minorHAnsi"/>
          <w:sz w:val="24"/>
          <w:szCs w:val="24"/>
          <w:u w:color="000000"/>
        </w:rPr>
      </w:pPr>
      <w:r w:rsidRPr="00BA7263">
        <w:rPr>
          <w:rFonts w:asciiTheme="minorHAnsi" w:hAnsiTheme="minorHAnsi" w:cstheme="minorHAnsi"/>
          <w:sz w:val="24"/>
          <w:szCs w:val="24"/>
          <w:u w:color="000000"/>
        </w:rPr>
        <w:t>O</w:t>
      </w:r>
      <w:r w:rsidR="00C02147" w:rsidRPr="00BA7263">
        <w:rPr>
          <w:rFonts w:asciiTheme="minorHAnsi" w:hAnsiTheme="minorHAnsi" w:cstheme="minorHAnsi"/>
          <w:sz w:val="24"/>
          <w:szCs w:val="24"/>
          <w:u w:color="000000"/>
        </w:rPr>
        <w:t xml:space="preserve">świadczam, że wszystkie informacje podane w załączonych oświadczeniach są aktualne </w:t>
      </w:r>
      <w:r w:rsidR="005C4C20" w:rsidRPr="00BA7263">
        <w:rPr>
          <w:rFonts w:asciiTheme="minorHAnsi" w:hAnsiTheme="minorHAnsi" w:cstheme="minorHAnsi"/>
          <w:sz w:val="24"/>
          <w:szCs w:val="24"/>
          <w:u w:color="000000"/>
        </w:rPr>
        <w:t>i</w:t>
      </w:r>
      <w:r w:rsidR="00A41F0C" w:rsidRPr="00BA7263">
        <w:rPr>
          <w:rFonts w:asciiTheme="minorHAnsi" w:hAnsiTheme="minorHAnsi" w:cstheme="minorHAnsi"/>
          <w:sz w:val="24"/>
          <w:szCs w:val="24"/>
          <w:u w:color="000000"/>
        </w:rPr>
        <w:t> </w:t>
      </w:r>
      <w:r w:rsidR="005C4C20" w:rsidRPr="00BA7263">
        <w:rPr>
          <w:rFonts w:asciiTheme="minorHAnsi" w:hAnsiTheme="minorHAnsi" w:cstheme="minorHAnsi"/>
          <w:sz w:val="24"/>
          <w:szCs w:val="24"/>
          <w:u w:color="000000"/>
        </w:rPr>
        <w:t>zgodne z </w:t>
      </w:r>
      <w:r w:rsidR="00C02147" w:rsidRPr="00BA7263">
        <w:rPr>
          <w:rFonts w:asciiTheme="minorHAnsi" w:hAnsiTheme="minorHAnsi" w:cstheme="minorHAnsi"/>
          <w:sz w:val="24"/>
          <w:szCs w:val="24"/>
          <w:u w:color="000000"/>
        </w:rPr>
        <w:t xml:space="preserve">prawdą oraz zostały przedstawione z pełną świadomością konsekwencji wprowadzenia Zamawiającego w błąd przy przedstawianiu informacji. </w:t>
      </w:r>
    </w:p>
    <w:p w14:paraId="3793D459" w14:textId="77777777" w:rsidR="00A41F0C" w:rsidRDefault="00A41F0C" w:rsidP="00E27A0F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</w:p>
    <w:p w14:paraId="3D462290" w14:textId="77777777" w:rsidR="00324248" w:rsidRDefault="00324248" w:rsidP="00E27A0F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</w:p>
    <w:p w14:paraId="22A5F288" w14:textId="77777777" w:rsidR="00A31290" w:rsidRDefault="00A31290" w:rsidP="00E27A0F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</w:p>
    <w:p w14:paraId="27B7F7E7" w14:textId="77777777" w:rsidR="00A31290" w:rsidRDefault="00A31290" w:rsidP="00E27A0F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</w:p>
    <w:p w14:paraId="4C1E24DA" w14:textId="77777777" w:rsidR="00A31290" w:rsidRDefault="00A31290" w:rsidP="00E27A0F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</w:p>
    <w:p w14:paraId="46A8CC0C" w14:textId="77777777" w:rsidR="001F6487" w:rsidRPr="00E27A0F" w:rsidRDefault="005A5719" w:rsidP="00E27A0F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E27A0F">
        <w:rPr>
          <w:rFonts w:asciiTheme="minorHAnsi" w:hAnsiTheme="minorHAnsi" w:cstheme="minorHAnsi"/>
          <w:color w:val="000000"/>
          <w:sz w:val="24"/>
          <w:szCs w:val="24"/>
        </w:rPr>
        <w:t>……</w:t>
      </w:r>
      <w:r w:rsidR="00E367C3" w:rsidRPr="00E27A0F">
        <w:rPr>
          <w:rFonts w:asciiTheme="minorHAnsi" w:hAnsiTheme="minorHAnsi" w:cstheme="minorHAnsi"/>
          <w:color w:val="000000"/>
          <w:sz w:val="24"/>
          <w:szCs w:val="24"/>
        </w:rPr>
        <w:t>…………….</w:t>
      </w:r>
      <w:r w:rsidRPr="00E27A0F">
        <w:rPr>
          <w:rFonts w:asciiTheme="minorHAnsi" w:hAnsiTheme="minorHAnsi" w:cstheme="minorHAnsi"/>
          <w:color w:val="000000"/>
          <w:sz w:val="24"/>
          <w:szCs w:val="24"/>
        </w:rPr>
        <w:t>…</w:t>
      </w:r>
      <w:r w:rsidR="001866CF" w:rsidRPr="00E27A0F">
        <w:rPr>
          <w:rFonts w:asciiTheme="minorHAnsi" w:hAnsiTheme="minorHAnsi" w:cstheme="minorHAnsi"/>
          <w:color w:val="000000"/>
          <w:sz w:val="24"/>
          <w:szCs w:val="24"/>
        </w:rPr>
        <w:t>…</w:t>
      </w:r>
      <w:r w:rsidR="005C4C20" w:rsidRPr="00E27A0F">
        <w:rPr>
          <w:rFonts w:asciiTheme="minorHAnsi" w:hAnsiTheme="minorHAnsi" w:cstheme="minorHAnsi"/>
          <w:color w:val="000000"/>
          <w:sz w:val="24"/>
          <w:szCs w:val="24"/>
        </w:rPr>
        <w:t>…………………………..</w:t>
      </w:r>
      <w:r w:rsidR="001866CF" w:rsidRPr="00E27A0F">
        <w:rPr>
          <w:rFonts w:asciiTheme="minorHAnsi" w:hAnsiTheme="minorHAnsi" w:cstheme="minorHAnsi"/>
          <w:color w:val="000000"/>
          <w:sz w:val="24"/>
          <w:szCs w:val="24"/>
        </w:rPr>
        <w:t>……</w:t>
      </w:r>
      <w:r w:rsidR="00E367C3" w:rsidRPr="00E27A0F">
        <w:rPr>
          <w:rFonts w:asciiTheme="minorHAnsi" w:hAnsiTheme="minorHAnsi" w:cstheme="minorHAnsi"/>
          <w:color w:val="000000"/>
          <w:sz w:val="24"/>
          <w:szCs w:val="24"/>
        </w:rPr>
        <w:t xml:space="preserve">                </w:t>
      </w:r>
      <w:r w:rsidR="00A41F0C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E367C3" w:rsidRPr="00E27A0F">
        <w:rPr>
          <w:rFonts w:asciiTheme="minorHAnsi" w:hAnsiTheme="minorHAnsi" w:cstheme="minorHAnsi"/>
          <w:color w:val="000000"/>
          <w:sz w:val="24"/>
          <w:szCs w:val="24"/>
        </w:rPr>
        <w:t xml:space="preserve">               …………………</w:t>
      </w:r>
      <w:r w:rsidRPr="00E27A0F">
        <w:rPr>
          <w:rFonts w:asciiTheme="minorHAnsi" w:hAnsiTheme="minorHAnsi" w:cstheme="minorHAnsi"/>
          <w:color w:val="000000"/>
          <w:sz w:val="24"/>
          <w:szCs w:val="24"/>
        </w:rPr>
        <w:t>…</w:t>
      </w:r>
      <w:r w:rsidR="001866CF" w:rsidRPr="00E27A0F">
        <w:rPr>
          <w:rFonts w:asciiTheme="minorHAnsi" w:hAnsiTheme="minorHAnsi" w:cstheme="minorHAnsi"/>
          <w:color w:val="000000"/>
          <w:sz w:val="24"/>
          <w:szCs w:val="24"/>
        </w:rPr>
        <w:t>…….</w:t>
      </w:r>
      <w:r w:rsidR="001F6487" w:rsidRPr="00E27A0F">
        <w:rPr>
          <w:rFonts w:asciiTheme="minorHAnsi" w:hAnsiTheme="minorHAnsi" w:cstheme="minorHAnsi"/>
          <w:color w:val="000000"/>
          <w:sz w:val="24"/>
          <w:szCs w:val="24"/>
        </w:rPr>
        <w:t>………………………</w:t>
      </w:r>
    </w:p>
    <w:p w14:paraId="54A8CB1D" w14:textId="77777777" w:rsidR="001F6487" w:rsidRPr="00A41F0C" w:rsidRDefault="00E367C3" w:rsidP="00E27A0F">
      <w:pPr>
        <w:spacing w:after="0"/>
        <w:rPr>
          <w:rFonts w:asciiTheme="minorHAnsi" w:hAnsiTheme="minorHAnsi" w:cstheme="minorHAnsi"/>
          <w:color w:val="000000"/>
        </w:rPr>
      </w:pPr>
      <w:r w:rsidRPr="00E27A0F">
        <w:rPr>
          <w:rFonts w:asciiTheme="minorHAnsi" w:hAnsiTheme="minorHAnsi" w:cstheme="minorHAnsi"/>
          <w:color w:val="000000"/>
          <w:sz w:val="24"/>
          <w:szCs w:val="24"/>
        </w:rPr>
        <w:t xml:space="preserve">    </w:t>
      </w:r>
      <w:r w:rsidR="001F6487" w:rsidRPr="00E27A0F">
        <w:rPr>
          <w:rFonts w:asciiTheme="minorHAnsi" w:hAnsiTheme="minorHAnsi" w:cstheme="minorHAnsi"/>
          <w:color w:val="000000"/>
          <w:sz w:val="24"/>
          <w:szCs w:val="24"/>
        </w:rPr>
        <w:t xml:space="preserve">          </w:t>
      </w:r>
      <w:r w:rsidR="001F6487" w:rsidRPr="00A41F0C">
        <w:rPr>
          <w:rFonts w:asciiTheme="minorHAnsi" w:hAnsiTheme="minorHAnsi" w:cstheme="minorHAnsi"/>
          <w:color w:val="000000"/>
        </w:rPr>
        <w:t>miejscowość i data</w:t>
      </w:r>
      <w:r w:rsidR="001F6487" w:rsidRPr="00A41F0C">
        <w:rPr>
          <w:rFonts w:asciiTheme="minorHAnsi" w:hAnsiTheme="minorHAnsi" w:cstheme="minorHAnsi"/>
          <w:color w:val="000000"/>
        </w:rPr>
        <w:tab/>
      </w:r>
      <w:r w:rsidR="001F6487" w:rsidRPr="00A41F0C">
        <w:rPr>
          <w:rFonts w:asciiTheme="minorHAnsi" w:hAnsiTheme="minorHAnsi" w:cstheme="minorHAnsi"/>
          <w:color w:val="000000"/>
        </w:rPr>
        <w:tab/>
        <w:t xml:space="preserve"> </w:t>
      </w:r>
      <w:r w:rsidR="005C4C20" w:rsidRPr="00A41F0C">
        <w:rPr>
          <w:rFonts w:asciiTheme="minorHAnsi" w:hAnsiTheme="minorHAnsi" w:cstheme="minorHAnsi"/>
          <w:color w:val="000000"/>
        </w:rPr>
        <w:t xml:space="preserve">     </w:t>
      </w:r>
      <w:r w:rsidR="00A41F0C">
        <w:rPr>
          <w:rFonts w:asciiTheme="minorHAnsi" w:hAnsiTheme="minorHAnsi" w:cstheme="minorHAnsi"/>
          <w:color w:val="000000"/>
        </w:rPr>
        <w:tab/>
      </w:r>
      <w:r w:rsidR="00A41F0C">
        <w:rPr>
          <w:rFonts w:asciiTheme="minorHAnsi" w:hAnsiTheme="minorHAnsi" w:cstheme="minorHAnsi"/>
          <w:color w:val="000000"/>
        </w:rPr>
        <w:tab/>
      </w:r>
      <w:r w:rsidR="005C4C20" w:rsidRPr="00A41F0C">
        <w:rPr>
          <w:rFonts w:asciiTheme="minorHAnsi" w:hAnsiTheme="minorHAnsi" w:cstheme="minorHAnsi"/>
          <w:color w:val="000000"/>
        </w:rPr>
        <w:t xml:space="preserve">    </w:t>
      </w:r>
      <w:r w:rsidR="001F6487" w:rsidRPr="00A41F0C">
        <w:rPr>
          <w:rFonts w:asciiTheme="minorHAnsi" w:hAnsiTheme="minorHAnsi" w:cstheme="minorHAnsi"/>
          <w:color w:val="000000"/>
        </w:rPr>
        <w:t>Podpis wraz z pieczęcią osoby uprawnionej</w:t>
      </w:r>
    </w:p>
    <w:p w14:paraId="6A8500CF" w14:textId="77777777" w:rsidR="00D210D3" w:rsidRPr="00324248" w:rsidRDefault="001F6487" w:rsidP="00324248">
      <w:pPr>
        <w:spacing w:after="0"/>
        <w:ind w:left="4428" w:firstLine="528"/>
        <w:rPr>
          <w:rFonts w:asciiTheme="minorHAnsi" w:hAnsiTheme="minorHAnsi" w:cstheme="minorHAnsi"/>
          <w:b/>
          <w:color w:val="000000"/>
        </w:rPr>
      </w:pPr>
      <w:r w:rsidRPr="00A41F0C">
        <w:rPr>
          <w:rFonts w:asciiTheme="minorHAnsi" w:hAnsiTheme="minorHAnsi" w:cstheme="minorHAnsi"/>
          <w:color w:val="000000"/>
        </w:rPr>
        <w:t xml:space="preserve"> </w:t>
      </w:r>
      <w:r w:rsidR="00E367C3" w:rsidRPr="00A41F0C">
        <w:rPr>
          <w:rFonts w:asciiTheme="minorHAnsi" w:hAnsiTheme="minorHAnsi" w:cstheme="minorHAnsi"/>
          <w:color w:val="000000"/>
        </w:rPr>
        <w:t xml:space="preserve">  </w:t>
      </w:r>
      <w:r w:rsidR="00A41F0C">
        <w:rPr>
          <w:rFonts w:asciiTheme="minorHAnsi" w:hAnsiTheme="minorHAnsi" w:cstheme="minorHAnsi"/>
          <w:color w:val="000000"/>
        </w:rPr>
        <w:tab/>
      </w:r>
      <w:r w:rsidRPr="00A41F0C">
        <w:rPr>
          <w:rFonts w:asciiTheme="minorHAnsi" w:hAnsiTheme="minorHAnsi" w:cstheme="minorHAnsi"/>
          <w:color w:val="000000"/>
        </w:rPr>
        <w:t xml:space="preserve">  do reprezentowania Wykonawcy</w:t>
      </w:r>
    </w:p>
    <w:sectPr w:rsidR="00D210D3" w:rsidRPr="00324248" w:rsidSect="00324248">
      <w:footerReference w:type="default" r:id="rId8"/>
      <w:footnotePr>
        <w:pos w:val="beneathText"/>
      </w:footnotePr>
      <w:pgSz w:w="11906" w:h="16838"/>
      <w:pgMar w:top="1276" w:right="1417" w:bottom="1135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F3A71" w14:textId="77777777" w:rsidR="00EE6C42" w:rsidRDefault="00EE6C42" w:rsidP="001F6487">
      <w:pPr>
        <w:spacing w:after="0" w:line="240" w:lineRule="auto"/>
      </w:pPr>
      <w:r>
        <w:separator/>
      </w:r>
    </w:p>
  </w:endnote>
  <w:endnote w:type="continuationSeparator" w:id="0">
    <w:p w14:paraId="3C707C27" w14:textId="77777777" w:rsidR="00EE6C42" w:rsidRDefault="00EE6C42" w:rsidP="001F6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A0A7A" w14:textId="77777777" w:rsidR="00136446" w:rsidRDefault="001364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326BA" w14:textId="77777777" w:rsidR="00EE6C42" w:rsidRDefault="00EE6C42" w:rsidP="001F6487">
      <w:pPr>
        <w:spacing w:after="0" w:line="240" w:lineRule="auto"/>
      </w:pPr>
      <w:r>
        <w:separator/>
      </w:r>
    </w:p>
  </w:footnote>
  <w:footnote w:type="continuationSeparator" w:id="0">
    <w:p w14:paraId="45684C16" w14:textId="77777777" w:rsidR="00EE6C42" w:rsidRDefault="00EE6C42" w:rsidP="001F6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color w:val="00000A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4E3A89A8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953A575A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name w:val="WWNum3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4" w15:restartNumberingAfterBreak="0">
    <w:nsid w:val="0000000F"/>
    <w:multiLevelType w:val="multilevel"/>
    <w:tmpl w:val="0000000F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0"/>
    <w:multiLevelType w:val="multilevel"/>
    <w:tmpl w:val="00000010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1778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6" w15:restartNumberingAfterBreak="0">
    <w:nsid w:val="00000011"/>
    <w:multiLevelType w:val="multilevel"/>
    <w:tmpl w:val="00000011"/>
    <w:name w:val="WWNum36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0000012"/>
    <w:name w:val="WW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70A3AAC"/>
    <w:multiLevelType w:val="hybridMultilevel"/>
    <w:tmpl w:val="299A82E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0CC466AF"/>
    <w:multiLevelType w:val="hybridMultilevel"/>
    <w:tmpl w:val="1C08CE7C"/>
    <w:name w:val="WWNum122"/>
    <w:lvl w:ilvl="0" w:tplc="01AC6CB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687B82"/>
    <w:multiLevelType w:val="multilevel"/>
    <w:tmpl w:val="8532474C"/>
    <w:name w:val="WWNum173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1" w15:restartNumberingAfterBreak="0">
    <w:nsid w:val="34B37EFB"/>
    <w:multiLevelType w:val="multilevel"/>
    <w:tmpl w:val="6DEC8AE8"/>
    <w:name w:val="WWNum16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2" w15:restartNumberingAfterBreak="0">
    <w:nsid w:val="39C863AE"/>
    <w:multiLevelType w:val="multilevel"/>
    <w:tmpl w:val="6A048FD8"/>
    <w:name w:val="WWNum172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3" w15:restartNumberingAfterBreak="0">
    <w:nsid w:val="6A1F706D"/>
    <w:multiLevelType w:val="hybridMultilevel"/>
    <w:tmpl w:val="9ADA0E12"/>
    <w:lvl w:ilvl="0" w:tplc="FFFFFFFF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B7A6939"/>
    <w:multiLevelType w:val="hybridMultilevel"/>
    <w:tmpl w:val="FE1AC248"/>
    <w:name w:val="WWNum16222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2035422387">
    <w:abstractNumId w:val="8"/>
  </w:num>
  <w:num w:numId="2" w16cid:durableId="2089571646">
    <w:abstractNumId w:val="23"/>
  </w:num>
  <w:num w:numId="3" w16cid:durableId="132685928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6B6"/>
    <w:rsid w:val="00037BDC"/>
    <w:rsid w:val="00050246"/>
    <w:rsid w:val="00052B63"/>
    <w:rsid w:val="000532E5"/>
    <w:rsid w:val="00060B26"/>
    <w:rsid w:val="00061176"/>
    <w:rsid w:val="00062D53"/>
    <w:rsid w:val="00070B9F"/>
    <w:rsid w:val="000816E2"/>
    <w:rsid w:val="00081984"/>
    <w:rsid w:val="000840A5"/>
    <w:rsid w:val="00091545"/>
    <w:rsid w:val="0009573D"/>
    <w:rsid w:val="000A181D"/>
    <w:rsid w:val="000A1DFA"/>
    <w:rsid w:val="000A47EA"/>
    <w:rsid w:val="000A6DC0"/>
    <w:rsid w:val="000C0869"/>
    <w:rsid w:val="000C4428"/>
    <w:rsid w:val="000C6F55"/>
    <w:rsid w:val="000E10BB"/>
    <w:rsid w:val="00104D7C"/>
    <w:rsid w:val="00107B53"/>
    <w:rsid w:val="00112125"/>
    <w:rsid w:val="00113044"/>
    <w:rsid w:val="00125814"/>
    <w:rsid w:val="00136446"/>
    <w:rsid w:val="001506B6"/>
    <w:rsid w:val="00154D40"/>
    <w:rsid w:val="00156F78"/>
    <w:rsid w:val="0016109A"/>
    <w:rsid w:val="00161F67"/>
    <w:rsid w:val="00171600"/>
    <w:rsid w:val="0017585D"/>
    <w:rsid w:val="00183A7B"/>
    <w:rsid w:val="001866CF"/>
    <w:rsid w:val="00193727"/>
    <w:rsid w:val="001958D2"/>
    <w:rsid w:val="001A05AE"/>
    <w:rsid w:val="001A419F"/>
    <w:rsid w:val="001A531B"/>
    <w:rsid w:val="001C133F"/>
    <w:rsid w:val="001C1E80"/>
    <w:rsid w:val="001D20CA"/>
    <w:rsid w:val="001D2C51"/>
    <w:rsid w:val="001D5B12"/>
    <w:rsid w:val="001E2845"/>
    <w:rsid w:val="001E6B04"/>
    <w:rsid w:val="001F1ED8"/>
    <w:rsid w:val="001F6487"/>
    <w:rsid w:val="001F6BF2"/>
    <w:rsid w:val="00236379"/>
    <w:rsid w:val="00236C3D"/>
    <w:rsid w:val="00242E13"/>
    <w:rsid w:val="0024365E"/>
    <w:rsid w:val="0024470E"/>
    <w:rsid w:val="00246166"/>
    <w:rsid w:val="002616F9"/>
    <w:rsid w:val="002925D4"/>
    <w:rsid w:val="00293975"/>
    <w:rsid w:val="002B75D9"/>
    <w:rsid w:val="002B7E8B"/>
    <w:rsid w:val="002C2603"/>
    <w:rsid w:val="002C5CCA"/>
    <w:rsid w:val="002D0E72"/>
    <w:rsid w:val="002E05A3"/>
    <w:rsid w:val="002E0C75"/>
    <w:rsid w:val="002E5671"/>
    <w:rsid w:val="002F29C3"/>
    <w:rsid w:val="003055B1"/>
    <w:rsid w:val="00317317"/>
    <w:rsid w:val="00317EE3"/>
    <w:rsid w:val="00324248"/>
    <w:rsid w:val="00330D50"/>
    <w:rsid w:val="00331B2F"/>
    <w:rsid w:val="003333A2"/>
    <w:rsid w:val="003350C7"/>
    <w:rsid w:val="003448FB"/>
    <w:rsid w:val="0035339D"/>
    <w:rsid w:val="003548BE"/>
    <w:rsid w:val="0036096C"/>
    <w:rsid w:val="0036551A"/>
    <w:rsid w:val="00366B03"/>
    <w:rsid w:val="00377364"/>
    <w:rsid w:val="00382735"/>
    <w:rsid w:val="003866BF"/>
    <w:rsid w:val="0039107A"/>
    <w:rsid w:val="003A163D"/>
    <w:rsid w:val="003A2A83"/>
    <w:rsid w:val="003A6326"/>
    <w:rsid w:val="003B16F8"/>
    <w:rsid w:val="003B3C3A"/>
    <w:rsid w:val="003C08C7"/>
    <w:rsid w:val="003C3DC8"/>
    <w:rsid w:val="003C53A4"/>
    <w:rsid w:val="003D37C1"/>
    <w:rsid w:val="004002C6"/>
    <w:rsid w:val="0040628A"/>
    <w:rsid w:val="00415561"/>
    <w:rsid w:val="004174F6"/>
    <w:rsid w:val="00422DF0"/>
    <w:rsid w:val="004244AF"/>
    <w:rsid w:val="00426C40"/>
    <w:rsid w:val="00430ABE"/>
    <w:rsid w:val="0043492A"/>
    <w:rsid w:val="00441EF6"/>
    <w:rsid w:val="0044427A"/>
    <w:rsid w:val="004456A2"/>
    <w:rsid w:val="004547FB"/>
    <w:rsid w:val="00457670"/>
    <w:rsid w:val="00463828"/>
    <w:rsid w:val="00467076"/>
    <w:rsid w:val="004713BC"/>
    <w:rsid w:val="00476119"/>
    <w:rsid w:val="00476377"/>
    <w:rsid w:val="0047720D"/>
    <w:rsid w:val="00477D2E"/>
    <w:rsid w:val="00480B8F"/>
    <w:rsid w:val="004A3997"/>
    <w:rsid w:val="004B1361"/>
    <w:rsid w:val="004B3820"/>
    <w:rsid w:val="004B4054"/>
    <w:rsid w:val="004B441E"/>
    <w:rsid w:val="004B50EE"/>
    <w:rsid w:val="004D0A4C"/>
    <w:rsid w:val="004D677C"/>
    <w:rsid w:val="004E0786"/>
    <w:rsid w:val="004E394D"/>
    <w:rsid w:val="004E490E"/>
    <w:rsid w:val="004F0DC3"/>
    <w:rsid w:val="005171C1"/>
    <w:rsid w:val="005208EC"/>
    <w:rsid w:val="005269CE"/>
    <w:rsid w:val="00532A3F"/>
    <w:rsid w:val="00551CA6"/>
    <w:rsid w:val="0055609C"/>
    <w:rsid w:val="00556D78"/>
    <w:rsid w:val="0056469A"/>
    <w:rsid w:val="005714F3"/>
    <w:rsid w:val="0057370A"/>
    <w:rsid w:val="0058151B"/>
    <w:rsid w:val="005862F9"/>
    <w:rsid w:val="005A28B6"/>
    <w:rsid w:val="005A5719"/>
    <w:rsid w:val="005A5AC6"/>
    <w:rsid w:val="005B0B10"/>
    <w:rsid w:val="005B4C65"/>
    <w:rsid w:val="005C4C20"/>
    <w:rsid w:val="005C6F5E"/>
    <w:rsid w:val="005C7B7D"/>
    <w:rsid w:val="005D04A2"/>
    <w:rsid w:val="005D0E67"/>
    <w:rsid w:val="005F2ADE"/>
    <w:rsid w:val="005F5DC2"/>
    <w:rsid w:val="005F7AB6"/>
    <w:rsid w:val="005F7D5A"/>
    <w:rsid w:val="00602F9A"/>
    <w:rsid w:val="00610C79"/>
    <w:rsid w:val="00624521"/>
    <w:rsid w:val="00624679"/>
    <w:rsid w:val="00626508"/>
    <w:rsid w:val="0062690B"/>
    <w:rsid w:val="0063138B"/>
    <w:rsid w:val="006376F7"/>
    <w:rsid w:val="00637AE0"/>
    <w:rsid w:val="006466B3"/>
    <w:rsid w:val="00652A6D"/>
    <w:rsid w:val="00660475"/>
    <w:rsid w:val="00660AB7"/>
    <w:rsid w:val="0066791E"/>
    <w:rsid w:val="00670BD9"/>
    <w:rsid w:val="00672219"/>
    <w:rsid w:val="006761D4"/>
    <w:rsid w:val="00676B94"/>
    <w:rsid w:val="006776EB"/>
    <w:rsid w:val="00677822"/>
    <w:rsid w:val="00681291"/>
    <w:rsid w:val="00681CDE"/>
    <w:rsid w:val="00683F01"/>
    <w:rsid w:val="00685503"/>
    <w:rsid w:val="00692336"/>
    <w:rsid w:val="00693593"/>
    <w:rsid w:val="00695C53"/>
    <w:rsid w:val="006A4F9F"/>
    <w:rsid w:val="006B54BD"/>
    <w:rsid w:val="006B5A57"/>
    <w:rsid w:val="006B6301"/>
    <w:rsid w:val="006D6820"/>
    <w:rsid w:val="006E11AE"/>
    <w:rsid w:val="006E4B43"/>
    <w:rsid w:val="006F1F1B"/>
    <w:rsid w:val="006F28C3"/>
    <w:rsid w:val="006F4A55"/>
    <w:rsid w:val="006F583B"/>
    <w:rsid w:val="0070472C"/>
    <w:rsid w:val="007114CA"/>
    <w:rsid w:val="0071529D"/>
    <w:rsid w:val="007204FD"/>
    <w:rsid w:val="00730A47"/>
    <w:rsid w:val="00733246"/>
    <w:rsid w:val="00764EF3"/>
    <w:rsid w:val="007726C8"/>
    <w:rsid w:val="00776C22"/>
    <w:rsid w:val="00782733"/>
    <w:rsid w:val="007964E8"/>
    <w:rsid w:val="007A03A2"/>
    <w:rsid w:val="007A6410"/>
    <w:rsid w:val="007B4B7D"/>
    <w:rsid w:val="007C6EAF"/>
    <w:rsid w:val="007D4978"/>
    <w:rsid w:val="007E10C4"/>
    <w:rsid w:val="007E1B15"/>
    <w:rsid w:val="007E22A2"/>
    <w:rsid w:val="0080772F"/>
    <w:rsid w:val="008111A9"/>
    <w:rsid w:val="00814F90"/>
    <w:rsid w:val="00820784"/>
    <w:rsid w:val="0082428E"/>
    <w:rsid w:val="0083135A"/>
    <w:rsid w:val="00831388"/>
    <w:rsid w:val="00833397"/>
    <w:rsid w:val="00833AEC"/>
    <w:rsid w:val="008343A2"/>
    <w:rsid w:val="00842644"/>
    <w:rsid w:val="00844748"/>
    <w:rsid w:val="0084658D"/>
    <w:rsid w:val="00850F31"/>
    <w:rsid w:val="00852740"/>
    <w:rsid w:val="00860CAE"/>
    <w:rsid w:val="0086193C"/>
    <w:rsid w:val="008644B3"/>
    <w:rsid w:val="0087384B"/>
    <w:rsid w:val="0087573C"/>
    <w:rsid w:val="0087587C"/>
    <w:rsid w:val="00883E58"/>
    <w:rsid w:val="00887DFB"/>
    <w:rsid w:val="00892044"/>
    <w:rsid w:val="008A4BD1"/>
    <w:rsid w:val="008A4EE8"/>
    <w:rsid w:val="008A609F"/>
    <w:rsid w:val="008B45D6"/>
    <w:rsid w:val="008C2148"/>
    <w:rsid w:val="008C3A01"/>
    <w:rsid w:val="008C3EAC"/>
    <w:rsid w:val="008D5D89"/>
    <w:rsid w:val="008E2D37"/>
    <w:rsid w:val="008E33D6"/>
    <w:rsid w:val="008E6980"/>
    <w:rsid w:val="008F15EA"/>
    <w:rsid w:val="008F221B"/>
    <w:rsid w:val="0090146F"/>
    <w:rsid w:val="009175BE"/>
    <w:rsid w:val="009228FD"/>
    <w:rsid w:val="0092369E"/>
    <w:rsid w:val="00924C25"/>
    <w:rsid w:val="00930EFC"/>
    <w:rsid w:val="009315C1"/>
    <w:rsid w:val="009332DF"/>
    <w:rsid w:val="009373F0"/>
    <w:rsid w:val="00944B97"/>
    <w:rsid w:val="00952A22"/>
    <w:rsid w:val="00970BAB"/>
    <w:rsid w:val="00977401"/>
    <w:rsid w:val="00980E7B"/>
    <w:rsid w:val="00996E81"/>
    <w:rsid w:val="009D5356"/>
    <w:rsid w:val="009D5CA3"/>
    <w:rsid w:val="009E2E6D"/>
    <w:rsid w:val="009E361E"/>
    <w:rsid w:val="009E442F"/>
    <w:rsid w:val="009E4DDC"/>
    <w:rsid w:val="009E6A1C"/>
    <w:rsid w:val="009F7BB1"/>
    <w:rsid w:val="00A070A4"/>
    <w:rsid w:val="00A15E84"/>
    <w:rsid w:val="00A26404"/>
    <w:rsid w:val="00A31290"/>
    <w:rsid w:val="00A41F0C"/>
    <w:rsid w:val="00A44166"/>
    <w:rsid w:val="00A44D9B"/>
    <w:rsid w:val="00A561FE"/>
    <w:rsid w:val="00A57054"/>
    <w:rsid w:val="00A6126E"/>
    <w:rsid w:val="00A75C14"/>
    <w:rsid w:val="00AA09B0"/>
    <w:rsid w:val="00AA3620"/>
    <w:rsid w:val="00AB7A77"/>
    <w:rsid w:val="00AC52C1"/>
    <w:rsid w:val="00AD48C2"/>
    <w:rsid w:val="00AE7A23"/>
    <w:rsid w:val="00AF45E5"/>
    <w:rsid w:val="00AF5302"/>
    <w:rsid w:val="00B0604A"/>
    <w:rsid w:val="00B07826"/>
    <w:rsid w:val="00B1528D"/>
    <w:rsid w:val="00B15732"/>
    <w:rsid w:val="00B16290"/>
    <w:rsid w:val="00B243C1"/>
    <w:rsid w:val="00B26B22"/>
    <w:rsid w:val="00B318C4"/>
    <w:rsid w:val="00B359FB"/>
    <w:rsid w:val="00B51E3A"/>
    <w:rsid w:val="00B52BF4"/>
    <w:rsid w:val="00B62CBC"/>
    <w:rsid w:val="00B6522B"/>
    <w:rsid w:val="00B769DD"/>
    <w:rsid w:val="00B76FAE"/>
    <w:rsid w:val="00B77238"/>
    <w:rsid w:val="00B868C5"/>
    <w:rsid w:val="00B9163E"/>
    <w:rsid w:val="00BA5DCC"/>
    <w:rsid w:val="00BA63D3"/>
    <w:rsid w:val="00BA7263"/>
    <w:rsid w:val="00BB021F"/>
    <w:rsid w:val="00BB056B"/>
    <w:rsid w:val="00BB15C1"/>
    <w:rsid w:val="00BC3A4A"/>
    <w:rsid w:val="00BC6383"/>
    <w:rsid w:val="00BD3D9E"/>
    <w:rsid w:val="00BE4EBF"/>
    <w:rsid w:val="00BF1905"/>
    <w:rsid w:val="00BF382D"/>
    <w:rsid w:val="00C02147"/>
    <w:rsid w:val="00C0231B"/>
    <w:rsid w:val="00C14AA8"/>
    <w:rsid w:val="00C24909"/>
    <w:rsid w:val="00C26E69"/>
    <w:rsid w:val="00C2736D"/>
    <w:rsid w:val="00C3024A"/>
    <w:rsid w:val="00C66F92"/>
    <w:rsid w:val="00C7114E"/>
    <w:rsid w:val="00C8351F"/>
    <w:rsid w:val="00C914BB"/>
    <w:rsid w:val="00CA59E7"/>
    <w:rsid w:val="00CA5C93"/>
    <w:rsid w:val="00CA7D1B"/>
    <w:rsid w:val="00CB4CF2"/>
    <w:rsid w:val="00CC0FEA"/>
    <w:rsid w:val="00CC4EA1"/>
    <w:rsid w:val="00CD0E91"/>
    <w:rsid w:val="00D15ABF"/>
    <w:rsid w:val="00D15AED"/>
    <w:rsid w:val="00D210D3"/>
    <w:rsid w:val="00D237F9"/>
    <w:rsid w:val="00D35C23"/>
    <w:rsid w:val="00D3658A"/>
    <w:rsid w:val="00D37D10"/>
    <w:rsid w:val="00D44A08"/>
    <w:rsid w:val="00D46C96"/>
    <w:rsid w:val="00D56EC1"/>
    <w:rsid w:val="00D74CF0"/>
    <w:rsid w:val="00D807D1"/>
    <w:rsid w:val="00D8422D"/>
    <w:rsid w:val="00D843D3"/>
    <w:rsid w:val="00D95F08"/>
    <w:rsid w:val="00D9796F"/>
    <w:rsid w:val="00DA0682"/>
    <w:rsid w:val="00DA664C"/>
    <w:rsid w:val="00DD6E6F"/>
    <w:rsid w:val="00E0322B"/>
    <w:rsid w:val="00E0456B"/>
    <w:rsid w:val="00E072E6"/>
    <w:rsid w:val="00E146B0"/>
    <w:rsid w:val="00E162CA"/>
    <w:rsid w:val="00E27A0F"/>
    <w:rsid w:val="00E30F03"/>
    <w:rsid w:val="00E32937"/>
    <w:rsid w:val="00E367C3"/>
    <w:rsid w:val="00E470DF"/>
    <w:rsid w:val="00E80028"/>
    <w:rsid w:val="00E845B3"/>
    <w:rsid w:val="00E9192D"/>
    <w:rsid w:val="00EA5DC6"/>
    <w:rsid w:val="00EC56C1"/>
    <w:rsid w:val="00EC5E2B"/>
    <w:rsid w:val="00ED1B58"/>
    <w:rsid w:val="00ED35C1"/>
    <w:rsid w:val="00EE4B58"/>
    <w:rsid w:val="00EE6C42"/>
    <w:rsid w:val="00EF1BE5"/>
    <w:rsid w:val="00EF4C67"/>
    <w:rsid w:val="00F03C01"/>
    <w:rsid w:val="00F2282E"/>
    <w:rsid w:val="00F240B1"/>
    <w:rsid w:val="00F447BE"/>
    <w:rsid w:val="00F53217"/>
    <w:rsid w:val="00F5519D"/>
    <w:rsid w:val="00F61B04"/>
    <w:rsid w:val="00F635E6"/>
    <w:rsid w:val="00F63885"/>
    <w:rsid w:val="00F65DA5"/>
    <w:rsid w:val="00F66074"/>
    <w:rsid w:val="00F75D56"/>
    <w:rsid w:val="00F86BDB"/>
    <w:rsid w:val="00F8739F"/>
    <w:rsid w:val="00F87822"/>
    <w:rsid w:val="00FA0921"/>
    <w:rsid w:val="00FA4B19"/>
    <w:rsid w:val="00FB7CBE"/>
    <w:rsid w:val="00FD177E"/>
    <w:rsid w:val="00FE14B3"/>
    <w:rsid w:val="00FE2950"/>
    <w:rsid w:val="00FE3B6D"/>
    <w:rsid w:val="00FF3789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4B60C42"/>
  <w15:docId w15:val="{346AE201-3C9D-4530-81FC-0F90D55CF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397"/>
    <w:pPr>
      <w:suppressAutoHyphens/>
      <w:spacing w:after="200" w:line="276" w:lineRule="auto"/>
    </w:pPr>
    <w:rPr>
      <w:rFonts w:ascii="Calibri" w:hAnsi="Calibri"/>
      <w:kern w:val="1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7A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A15E84"/>
    <w:pPr>
      <w:keepNext/>
      <w:suppressAutoHyphens w:val="0"/>
      <w:spacing w:before="240" w:after="60" w:line="240" w:lineRule="auto"/>
      <w:outlineLvl w:val="2"/>
    </w:pPr>
    <w:rPr>
      <w:rFonts w:ascii="Arial" w:hAnsi="Arial"/>
      <w:b/>
      <w:bCs/>
      <w:kern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833397"/>
  </w:style>
  <w:style w:type="character" w:customStyle="1" w:styleId="genericcontent">
    <w:name w:val="genericcontent"/>
    <w:rsid w:val="00833397"/>
    <w:rPr>
      <w:rFonts w:cs="Times New Roman"/>
    </w:rPr>
  </w:style>
  <w:style w:type="character" w:customStyle="1" w:styleId="Odwoaniedokomentarza1">
    <w:name w:val="Odwołanie do komentarza1"/>
    <w:rsid w:val="00833397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rsid w:val="00833397"/>
    <w:rPr>
      <w:rFonts w:cs="Times New Roman"/>
      <w:sz w:val="20"/>
      <w:szCs w:val="20"/>
    </w:rPr>
  </w:style>
  <w:style w:type="character" w:customStyle="1" w:styleId="TematkomentarzaZnak">
    <w:name w:val="Temat komentarza Znak"/>
    <w:rsid w:val="00833397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rsid w:val="00833397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uiPriority w:val="99"/>
    <w:rsid w:val="00833397"/>
    <w:rPr>
      <w:rFonts w:cs="Times New Roman"/>
    </w:rPr>
  </w:style>
  <w:style w:type="character" w:customStyle="1" w:styleId="StopkaZnak">
    <w:name w:val="Stopka Znak"/>
    <w:uiPriority w:val="99"/>
    <w:rsid w:val="00833397"/>
    <w:rPr>
      <w:rFonts w:cs="Times New Roman"/>
    </w:rPr>
  </w:style>
  <w:style w:type="character" w:customStyle="1" w:styleId="ListLabel1">
    <w:name w:val="ListLabel 1"/>
    <w:rsid w:val="00833397"/>
    <w:rPr>
      <w:color w:val="00000A"/>
    </w:rPr>
  </w:style>
  <w:style w:type="character" w:customStyle="1" w:styleId="ListLabel2">
    <w:name w:val="ListLabel 2"/>
    <w:rsid w:val="00833397"/>
    <w:rPr>
      <w:rFonts w:cs="Times New Roman"/>
    </w:rPr>
  </w:style>
  <w:style w:type="character" w:customStyle="1" w:styleId="ListLabel3">
    <w:name w:val="ListLabel 3"/>
    <w:rsid w:val="00833397"/>
    <w:rPr>
      <w:rFonts w:cs="Times New Roman"/>
      <w:color w:val="00000A"/>
    </w:rPr>
  </w:style>
  <w:style w:type="character" w:customStyle="1" w:styleId="ListLabel4">
    <w:name w:val="ListLabel 4"/>
    <w:rsid w:val="00833397"/>
    <w:rPr>
      <w:rFonts w:cs="Times New Roman"/>
      <w:color w:val="1C2426"/>
    </w:rPr>
  </w:style>
  <w:style w:type="character" w:customStyle="1" w:styleId="ListLabel5">
    <w:name w:val="ListLabel 5"/>
    <w:rsid w:val="00833397"/>
    <w:rPr>
      <w:rFonts w:cs="Times New Roman"/>
      <w:color w:val="383F43"/>
    </w:rPr>
  </w:style>
  <w:style w:type="character" w:customStyle="1" w:styleId="ListLabel6">
    <w:name w:val="ListLabel 6"/>
    <w:rsid w:val="00833397"/>
    <w:rPr>
      <w:rFonts w:cs="Courier New"/>
    </w:rPr>
  </w:style>
  <w:style w:type="character" w:customStyle="1" w:styleId="Symbolewypunktowania">
    <w:name w:val="Symbole wypunktowania"/>
    <w:rsid w:val="0083339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833397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833397"/>
    <w:pPr>
      <w:spacing w:after="120"/>
    </w:pPr>
  </w:style>
  <w:style w:type="paragraph" w:styleId="Lista">
    <w:name w:val="List"/>
    <w:basedOn w:val="Tekstpodstawowy"/>
    <w:rsid w:val="00833397"/>
    <w:rPr>
      <w:rFonts w:cs="Lucida Sans"/>
    </w:rPr>
  </w:style>
  <w:style w:type="paragraph" w:customStyle="1" w:styleId="Podpis1">
    <w:name w:val="Podpis1"/>
    <w:basedOn w:val="Normalny"/>
    <w:rsid w:val="0083339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833397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rsid w:val="00833397"/>
    <w:pPr>
      <w:ind w:left="720"/>
    </w:pPr>
  </w:style>
  <w:style w:type="paragraph" w:customStyle="1" w:styleId="Tekstkomentarza1">
    <w:name w:val="Tekst komentarza1"/>
    <w:basedOn w:val="Normalny"/>
    <w:rsid w:val="00833397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sid w:val="00833397"/>
    <w:rPr>
      <w:b/>
      <w:bCs/>
    </w:rPr>
  </w:style>
  <w:style w:type="paragraph" w:customStyle="1" w:styleId="Tekstdymka1">
    <w:name w:val="Tekst dymka1"/>
    <w:basedOn w:val="Normalny"/>
    <w:rsid w:val="00833397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uiPriority w:val="99"/>
    <w:rsid w:val="00833397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uiPriority w:val="99"/>
    <w:rsid w:val="00833397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Styl">
    <w:name w:val="Styl"/>
    <w:rsid w:val="00833397"/>
    <w:pPr>
      <w:widowControl w:val="0"/>
      <w:suppressAutoHyphens/>
    </w:pPr>
    <w:rPr>
      <w:kern w:val="1"/>
      <w:sz w:val="24"/>
      <w:szCs w:val="24"/>
      <w:lang w:eastAsia="ar-SA"/>
    </w:rPr>
  </w:style>
  <w:style w:type="character" w:styleId="Odwoaniedokomentarza">
    <w:name w:val="annotation reference"/>
    <w:rsid w:val="006376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6F7"/>
    <w:pPr>
      <w:suppressAutoHyphens w:val="0"/>
      <w:spacing w:after="0" w:line="240" w:lineRule="auto"/>
    </w:pPr>
    <w:rPr>
      <w:rFonts w:ascii="Times New Roman" w:hAnsi="Times New Roman"/>
      <w:kern w:val="0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6376F7"/>
    <w:rPr>
      <w:rFonts w:ascii="Calibri" w:hAnsi="Calibri"/>
      <w:kern w:val="1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6376F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6376F7"/>
    <w:rPr>
      <w:rFonts w:ascii="Tahoma" w:hAnsi="Tahoma" w:cs="Tahoma"/>
      <w:kern w:val="1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7585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17585D"/>
    <w:rPr>
      <w:rFonts w:ascii="Calibri" w:hAnsi="Calibri"/>
      <w:kern w:val="1"/>
      <w:sz w:val="22"/>
      <w:szCs w:val="22"/>
      <w:lang w:eastAsia="ar-SA"/>
    </w:rPr>
  </w:style>
  <w:style w:type="character" w:styleId="Hipercze">
    <w:name w:val="Hyperlink"/>
    <w:uiPriority w:val="99"/>
    <w:unhideWhenUsed/>
    <w:rsid w:val="006776EB"/>
    <w:rPr>
      <w:color w:val="0000FF"/>
      <w:u w:val="single"/>
    </w:rPr>
  </w:style>
  <w:style w:type="paragraph" w:customStyle="1" w:styleId="tyt">
    <w:name w:val="tyt"/>
    <w:basedOn w:val="Normalny"/>
    <w:rsid w:val="00A44D9B"/>
    <w:pPr>
      <w:keepNext/>
      <w:suppressAutoHyphens w:val="0"/>
      <w:spacing w:before="60" w:after="60" w:line="240" w:lineRule="auto"/>
      <w:jc w:val="center"/>
    </w:pPr>
    <w:rPr>
      <w:rFonts w:ascii="Times New Roman" w:hAnsi="Times New Roman"/>
      <w:b/>
      <w:kern w:val="0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A4BD1"/>
    <w:pPr>
      <w:suppressAutoHyphens w:val="0"/>
      <w:spacing w:after="0" w:line="240" w:lineRule="auto"/>
      <w:ind w:left="708"/>
    </w:pPr>
    <w:rPr>
      <w:rFonts w:ascii="Times New Roman" w:hAnsi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8A4BD1"/>
  </w:style>
  <w:style w:type="paragraph" w:styleId="Tekstpodstawowy2">
    <w:name w:val="Body Text 2"/>
    <w:basedOn w:val="Normalny"/>
    <w:link w:val="Tekstpodstawowy2Znak"/>
    <w:uiPriority w:val="99"/>
    <w:rsid w:val="00081984"/>
    <w:pPr>
      <w:suppressAutoHyphens w:val="0"/>
      <w:spacing w:after="120" w:line="480" w:lineRule="auto"/>
    </w:pPr>
    <w:rPr>
      <w:rFonts w:ascii="Times New Roman" w:hAnsi="Times New Roman"/>
      <w:kern w:val="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1984"/>
  </w:style>
  <w:style w:type="paragraph" w:customStyle="1" w:styleId="Tekstpodstawowy23">
    <w:name w:val="Tekst podstawowy 23"/>
    <w:basedOn w:val="Normalny"/>
    <w:uiPriority w:val="99"/>
    <w:rsid w:val="00081984"/>
    <w:pPr>
      <w:suppressAutoHyphens w:val="0"/>
      <w:spacing w:after="120" w:line="480" w:lineRule="auto"/>
    </w:pPr>
    <w:rPr>
      <w:rFonts w:ascii="Times New Roman" w:hAnsi="Times New Roman"/>
      <w:kern w:val="0"/>
      <w:sz w:val="20"/>
      <w:szCs w:val="20"/>
    </w:rPr>
  </w:style>
  <w:style w:type="paragraph" w:customStyle="1" w:styleId="Tekstpodstawowy31">
    <w:name w:val="Tekst podstawowy 31"/>
    <w:basedOn w:val="Normalny"/>
    <w:rsid w:val="00AE7A23"/>
    <w:pPr>
      <w:suppressAutoHyphens w:val="0"/>
      <w:overflowPunct w:val="0"/>
      <w:autoSpaceDE w:val="0"/>
      <w:autoSpaceDN w:val="0"/>
      <w:adjustRightInd w:val="0"/>
      <w:spacing w:after="0" w:line="360" w:lineRule="auto"/>
      <w:jc w:val="both"/>
    </w:pPr>
    <w:rPr>
      <w:rFonts w:ascii="Arial" w:hAnsi="Arial"/>
      <w:kern w:val="0"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A15E84"/>
    <w:rPr>
      <w:rFonts w:ascii="Arial" w:hAnsi="Arial" w:cs="Arial"/>
      <w:b/>
      <w:bCs/>
      <w:sz w:val="26"/>
      <w:szCs w:val="26"/>
    </w:rPr>
  </w:style>
  <w:style w:type="paragraph" w:styleId="Tekstpodstawowy3">
    <w:name w:val="Body Text 3"/>
    <w:basedOn w:val="Normalny"/>
    <w:link w:val="Tekstpodstawowy3Znak"/>
    <w:semiHidden/>
    <w:unhideWhenUsed/>
    <w:rsid w:val="00BA5D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A5DCC"/>
    <w:rPr>
      <w:rFonts w:ascii="Calibri" w:hAnsi="Calibri"/>
      <w:kern w:val="1"/>
      <w:sz w:val="16"/>
      <w:szCs w:val="16"/>
      <w:lang w:eastAsia="ar-SA"/>
    </w:rPr>
  </w:style>
  <w:style w:type="paragraph" w:customStyle="1" w:styleId="Akapitzlist10">
    <w:name w:val="Akapit z listą1"/>
    <w:basedOn w:val="Normalny"/>
    <w:rsid w:val="00944B97"/>
    <w:pPr>
      <w:ind w:left="720"/>
    </w:pPr>
  </w:style>
  <w:style w:type="paragraph" w:customStyle="1" w:styleId="pkt">
    <w:name w:val="pkt"/>
    <w:basedOn w:val="Normalny"/>
    <w:uiPriority w:val="99"/>
    <w:rsid w:val="009315C1"/>
    <w:pPr>
      <w:suppressAutoHyphens w:val="0"/>
      <w:spacing w:before="60" w:after="60" w:line="240" w:lineRule="auto"/>
      <w:ind w:left="851" w:hanging="295"/>
      <w:jc w:val="both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27A0F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eastAsia="ar-SA"/>
    </w:rPr>
  </w:style>
  <w:style w:type="paragraph" w:customStyle="1" w:styleId="Stylumowa">
    <w:name w:val="Styl umowa"/>
    <w:basedOn w:val="Nagwek1"/>
    <w:link w:val="StylumowaZnak"/>
    <w:qFormat/>
    <w:rsid w:val="00E27A0F"/>
    <w:pPr>
      <w:jc w:val="center"/>
    </w:pPr>
    <w:rPr>
      <w:rFonts w:asciiTheme="minorHAnsi" w:hAnsiTheme="minorHAnsi"/>
      <w:b/>
      <w:color w:val="auto"/>
      <w:sz w:val="28"/>
    </w:rPr>
  </w:style>
  <w:style w:type="character" w:customStyle="1" w:styleId="StylumowaZnak">
    <w:name w:val="Styl umowa Znak"/>
    <w:basedOn w:val="Nagwek1Znak"/>
    <w:link w:val="Stylumowa"/>
    <w:rsid w:val="00E27A0F"/>
    <w:rPr>
      <w:rFonts w:asciiTheme="minorHAnsi" w:eastAsiaTheme="majorEastAsia" w:hAnsiTheme="minorHAnsi" w:cstheme="majorBidi"/>
      <w:b/>
      <w:color w:val="2F5496" w:themeColor="accent1" w:themeShade="BF"/>
      <w:kern w:val="1"/>
      <w:sz w:val="28"/>
      <w:szCs w:val="32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6B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6B03"/>
    <w:rPr>
      <w:rFonts w:ascii="Calibri" w:hAnsi="Calibri"/>
      <w:kern w:val="1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6B0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6B0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6B03"/>
    <w:rPr>
      <w:rFonts w:ascii="Calibri" w:hAnsi="Calibri"/>
      <w:kern w:val="1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6B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34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AB338-97EA-4B8B-980C-5475E6772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Zabrze, dnia  29</vt:lpstr>
    </vt:vector>
  </TitlesOfParts>
  <Company>UM Zabrze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Zabrze, dnia  29</dc:title>
  <dc:subject/>
  <dc:creator>umzabrze</dc:creator>
  <cp:keywords/>
  <cp:lastModifiedBy>Magdalena Witkowska</cp:lastModifiedBy>
  <cp:revision>5</cp:revision>
  <cp:lastPrinted>2019-10-30T09:36:00Z</cp:lastPrinted>
  <dcterms:created xsi:type="dcterms:W3CDTF">2026-01-12T14:23:00Z</dcterms:created>
  <dcterms:modified xsi:type="dcterms:W3CDTF">2026-01-19T12:17:00Z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UM Zabrze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